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D21" w:rsidRPr="00F11F43" w:rsidRDefault="00C97DF9" w:rsidP="001E3D21">
      <w:pPr>
        <w:spacing w:after="0" w:line="240" w:lineRule="exact"/>
        <w:jc w:val="center"/>
        <w:rPr>
          <w:rFonts w:ascii="Times New Roman" w:hAnsi="Times New Roman"/>
          <w:bCs/>
          <w:sz w:val="28"/>
          <w:szCs w:val="28"/>
        </w:rPr>
      </w:pPr>
      <w:r>
        <w:rPr>
          <w:rFonts w:ascii="Times New Roman" w:hAnsi="Times New Roman"/>
          <w:bCs/>
          <w:noProof/>
          <w:sz w:val="28"/>
          <w:szCs w:val="28"/>
          <w:lang w:eastAsia="ru-RU"/>
        </w:rPr>
        <w:pict>
          <v:roundrect id="_x0000_s1026" alt="" style="position:absolute;left:0;text-align:left;margin-left:445.95pt;margin-top:-28.5pt;width:52.5pt;height:25.5pt;z-index:1;mso-wrap-edited:f;mso-width-percent:0;mso-height-percent:0;mso-width-percent:0;mso-height-percent:0" arcsize="10923f" strokecolor="white"/>
        </w:pict>
      </w:r>
      <w:r w:rsidR="001E3D21" w:rsidRPr="00F11F43">
        <w:rPr>
          <w:rFonts w:ascii="Times New Roman" w:hAnsi="Times New Roman"/>
          <w:bCs/>
          <w:sz w:val="28"/>
          <w:szCs w:val="28"/>
        </w:rPr>
        <w:t>Ставропольский край</w:t>
      </w:r>
    </w:p>
    <w:p w:rsidR="001E3D21" w:rsidRPr="00F11F43" w:rsidRDefault="001E3D21" w:rsidP="001E3D21">
      <w:pPr>
        <w:spacing w:after="0" w:line="240" w:lineRule="exact"/>
        <w:jc w:val="center"/>
        <w:rPr>
          <w:rFonts w:ascii="Times New Roman" w:hAnsi="Times New Roman"/>
          <w:bCs/>
          <w:sz w:val="28"/>
          <w:szCs w:val="28"/>
        </w:rPr>
      </w:pPr>
      <w:r w:rsidRPr="00F11F43">
        <w:rPr>
          <w:rFonts w:ascii="Times New Roman" w:hAnsi="Times New Roman"/>
          <w:bCs/>
          <w:sz w:val="28"/>
          <w:szCs w:val="28"/>
        </w:rPr>
        <w:t xml:space="preserve">Муниципальный этап всероссийской олимпиады школьников </w:t>
      </w:r>
    </w:p>
    <w:p w:rsidR="001E3D21" w:rsidRPr="00F11F43" w:rsidRDefault="00C95894" w:rsidP="001E3D21">
      <w:pPr>
        <w:spacing w:after="0" w:line="240" w:lineRule="exact"/>
        <w:jc w:val="center"/>
        <w:rPr>
          <w:rFonts w:ascii="Times New Roman" w:hAnsi="Times New Roman"/>
          <w:bCs/>
          <w:sz w:val="28"/>
          <w:szCs w:val="28"/>
        </w:rPr>
      </w:pPr>
      <w:r>
        <w:rPr>
          <w:rFonts w:ascii="Times New Roman" w:hAnsi="Times New Roman"/>
          <w:bCs/>
          <w:sz w:val="28"/>
          <w:szCs w:val="28"/>
        </w:rPr>
        <w:t>2018/19</w:t>
      </w:r>
      <w:r w:rsidR="001E3D21" w:rsidRPr="00F11F43">
        <w:rPr>
          <w:rFonts w:ascii="Times New Roman" w:hAnsi="Times New Roman"/>
          <w:bCs/>
          <w:sz w:val="28"/>
          <w:szCs w:val="28"/>
        </w:rPr>
        <w:t xml:space="preserve"> учебного года</w:t>
      </w:r>
    </w:p>
    <w:p w:rsidR="001E3D21" w:rsidRPr="00F11F43" w:rsidRDefault="001E3D21" w:rsidP="001E3D21">
      <w:pPr>
        <w:spacing w:after="0" w:line="240" w:lineRule="auto"/>
        <w:jc w:val="center"/>
        <w:rPr>
          <w:rFonts w:ascii="Times New Roman" w:hAnsi="Times New Roman"/>
          <w:bCs/>
          <w:sz w:val="28"/>
          <w:szCs w:val="28"/>
        </w:rPr>
      </w:pPr>
    </w:p>
    <w:p w:rsidR="001E3D21" w:rsidRPr="00F11F43" w:rsidRDefault="001E3D21" w:rsidP="001E3D21">
      <w:pPr>
        <w:spacing w:after="0" w:line="240" w:lineRule="auto"/>
        <w:ind w:firstLine="709"/>
        <w:jc w:val="center"/>
        <w:rPr>
          <w:rFonts w:ascii="Times New Roman" w:hAnsi="Times New Roman"/>
          <w:bCs/>
          <w:sz w:val="28"/>
          <w:szCs w:val="28"/>
        </w:rPr>
      </w:pPr>
      <w:r w:rsidRPr="00F11F43">
        <w:rPr>
          <w:rFonts w:ascii="Times New Roman" w:hAnsi="Times New Roman"/>
          <w:bCs/>
          <w:sz w:val="28"/>
          <w:szCs w:val="28"/>
        </w:rPr>
        <w:t xml:space="preserve">Требования к организации и проведению </w:t>
      </w:r>
    </w:p>
    <w:p w:rsidR="001E3D21" w:rsidRPr="00F11F43" w:rsidRDefault="001E3D21" w:rsidP="001E3D21">
      <w:pPr>
        <w:spacing w:after="0" w:line="240" w:lineRule="auto"/>
        <w:ind w:firstLine="709"/>
        <w:jc w:val="center"/>
        <w:rPr>
          <w:rFonts w:ascii="Times New Roman" w:hAnsi="Times New Roman"/>
          <w:bCs/>
          <w:sz w:val="28"/>
          <w:szCs w:val="28"/>
        </w:rPr>
      </w:pPr>
      <w:r w:rsidRPr="00F11F43">
        <w:rPr>
          <w:rFonts w:ascii="Times New Roman" w:hAnsi="Times New Roman"/>
          <w:bCs/>
          <w:sz w:val="28"/>
          <w:szCs w:val="28"/>
        </w:rPr>
        <w:t xml:space="preserve">муниципального этапа всероссийской олимпиады школьников </w:t>
      </w:r>
    </w:p>
    <w:p w:rsidR="001E3D21" w:rsidRPr="00F11F43" w:rsidRDefault="001E3D21" w:rsidP="001E3D21">
      <w:pPr>
        <w:spacing w:after="0" w:line="240" w:lineRule="auto"/>
        <w:ind w:firstLine="709"/>
        <w:jc w:val="center"/>
        <w:rPr>
          <w:rFonts w:ascii="Times New Roman" w:hAnsi="Times New Roman"/>
          <w:sz w:val="28"/>
          <w:szCs w:val="28"/>
        </w:rPr>
      </w:pPr>
      <w:r w:rsidRPr="00F11F43">
        <w:rPr>
          <w:rFonts w:ascii="Times New Roman" w:hAnsi="Times New Roman"/>
          <w:bCs/>
          <w:sz w:val="28"/>
          <w:szCs w:val="28"/>
        </w:rPr>
        <w:t xml:space="preserve">по </w:t>
      </w:r>
      <w:r>
        <w:rPr>
          <w:rFonts w:ascii="Times New Roman" w:hAnsi="Times New Roman"/>
          <w:bCs/>
          <w:sz w:val="28"/>
          <w:szCs w:val="28"/>
        </w:rPr>
        <w:t xml:space="preserve">химии </w:t>
      </w:r>
      <w:r w:rsidR="00C95894">
        <w:rPr>
          <w:rFonts w:ascii="Times New Roman" w:hAnsi="Times New Roman"/>
          <w:bCs/>
          <w:sz w:val="28"/>
          <w:szCs w:val="28"/>
        </w:rPr>
        <w:t>в 2018/19</w:t>
      </w:r>
      <w:r w:rsidRPr="00F11F43">
        <w:rPr>
          <w:rFonts w:ascii="Times New Roman" w:hAnsi="Times New Roman"/>
          <w:bCs/>
          <w:sz w:val="28"/>
          <w:szCs w:val="28"/>
        </w:rPr>
        <w:t xml:space="preserve"> учебном году</w:t>
      </w:r>
    </w:p>
    <w:p w:rsidR="00732954" w:rsidRDefault="00732954" w:rsidP="00732954">
      <w:pPr>
        <w:autoSpaceDE w:val="0"/>
        <w:autoSpaceDN w:val="0"/>
        <w:adjustRightInd w:val="0"/>
        <w:spacing w:after="0" w:line="240" w:lineRule="auto"/>
        <w:ind w:firstLine="709"/>
        <w:jc w:val="both"/>
        <w:rPr>
          <w:rFonts w:ascii="Times New Roman" w:hAnsi="Times New Roman"/>
          <w:bCs/>
          <w:sz w:val="28"/>
          <w:szCs w:val="28"/>
        </w:rPr>
      </w:pPr>
    </w:p>
    <w:p w:rsidR="00732954" w:rsidRDefault="00732954" w:rsidP="0073295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 xml:space="preserve">Муниципальный этап всероссийской олимпиады школьников </w:t>
      </w:r>
      <w:r>
        <w:rPr>
          <w:rFonts w:ascii="Times New Roman" w:hAnsi="Times New Roman"/>
          <w:sz w:val="28"/>
          <w:szCs w:val="28"/>
        </w:rPr>
        <w:t xml:space="preserve">по химии </w:t>
      </w:r>
      <w:r>
        <w:rPr>
          <w:rFonts w:ascii="Times New Roman" w:hAnsi="Times New Roman"/>
          <w:sz w:val="28"/>
          <w:szCs w:val="28"/>
        </w:rPr>
        <w:t xml:space="preserve"> (далее – муниципальный этап олимпиады) проводится в соответствии с Порядком проведения всероссийской олимпиады школьников, утвержденным п</w:t>
      </w:r>
      <w:r>
        <w:rPr>
          <w:rFonts w:ascii="Times New Roman" w:hAnsi="Times New Roman"/>
          <w:color w:val="000000"/>
          <w:sz w:val="28"/>
        </w:rPr>
        <w:t>риказом Министерства образования и науки Российской Федера</w:t>
      </w:r>
      <w:r>
        <w:rPr>
          <w:rFonts w:ascii="Times New Roman" w:hAnsi="Times New Roman"/>
          <w:color w:val="000000"/>
          <w:sz w:val="28"/>
        </w:rPr>
        <w:softHyphen/>
        <w:t xml:space="preserve">ции от 18 ноября </w:t>
      </w:r>
      <w:smartTag w:uri="urn:schemas-microsoft-com:office:smarttags" w:element="metricconverter">
        <w:smartTagPr>
          <w:attr w:name="ProductID" w:val="2013 г"/>
        </w:smartTagPr>
        <w:r>
          <w:rPr>
            <w:rFonts w:ascii="Times New Roman" w:hAnsi="Times New Roman"/>
            <w:color w:val="000000"/>
            <w:sz w:val="28"/>
          </w:rPr>
          <w:t>2013 г</w:t>
        </w:r>
      </w:smartTag>
      <w:r>
        <w:rPr>
          <w:rFonts w:ascii="Times New Roman" w:hAnsi="Times New Roman"/>
          <w:color w:val="000000"/>
          <w:sz w:val="28"/>
        </w:rPr>
        <w:t>. № 1252.</w:t>
      </w:r>
      <w:r>
        <w:rPr>
          <w:color w:val="000000"/>
        </w:rPr>
        <w:t xml:space="preserve"> </w:t>
      </w:r>
    </w:p>
    <w:p w:rsidR="00732954" w:rsidRDefault="00732954" w:rsidP="0073295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Муниципальный этап олимпиады проводится для обучающихся            7-11 классов. </w:t>
      </w:r>
    </w:p>
    <w:p w:rsidR="00732954" w:rsidRDefault="00732954" w:rsidP="0073295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муниципальном этапе олимпиады по </w:t>
      </w:r>
      <w:r>
        <w:rPr>
          <w:rFonts w:ascii="Times New Roman" w:hAnsi="Times New Roman"/>
          <w:sz w:val="28"/>
          <w:szCs w:val="28"/>
        </w:rPr>
        <w:t xml:space="preserve">химии </w:t>
      </w:r>
      <w:r>
        <w:rPr>
          <w:rFonts w:ascii="Times New Roman" w:hAnsi="Times New Roman"/>
          <w:sz w:val="28"/>
          <w:szCs w:val="28"/>
        </w:rPr>
        <w:t xml:space="preserve">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rsidR="00732954" w:rsidRDefault="00732954" w:rsidP="0073295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732954" w:rsidRDefault="00732954" w:rsidP="0073295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Победители и призеры муниципального этапа предыдущего года вправе выполнять олимпиадные задания, разработанные для старших классов по отношению к тем, в которых они проходят обучение, если они выполняли такие задания на школьном этапе олимпиады. </w:t>
      </w:r>
    </w:p>
    <w:p w:rsidR="00732954" w:rsidRDefault="00732954" w:rsidP="0073295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Начало муниципального этапа – 10.00 часов по московскому времени.</w:t>
      </w:r>
    </w:p>
    <w:p w:rsidR="00732954" w:rsidRDefault="00732954" w:rsidP="001E3D21">
      <w:pPr>
        <w:spacing w:after="0" w:line="240" w:lineRule="auto"/>
        <w:ind w:firstLine="709"/>
        <w:jc w:val="both"/>
        <w:rPr>
          <w:rFonts w:ascii="Times New Roman" w:hAnsi="Times New Roman"/>
          <w:b/>
          <w:sz w:val="28"/>
          <w:szCs w:val="28"/>
        </w:rPr>
      </w:pP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 Характеристика содержания этапа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Материал, на котором в большинстве случаев базируется содержание олимпиадных задач теоретического тура</w:t>
      </w:r>
      <w:r w:rsidR="00732954">
        <w:rPr>
          <w:rFonts w:ascii="Times New Roman" w:hAnsi="Times New Roman"/>
          <w:sz w:val="28"/>
          <w:szCs w:val="28"/>
        </w:rPr>
        <w:t xml:space="preserve"> муниципального этапа олимпиады по химии</w:t>
      </w:r>
      <w:r w:rsidRPr="00D35950">
        <w:rPr>
          <w:rFonts w:ascii="Times New Roman" w:hAnsi="Times New Roman"/>
          <w:sz w:val="28"/>
          <w:szCs w:val="28"/>
        </w:rPr>
        <w:t xml:space="preserve">, разбит на пять основных блоков: </w:t>
      </w:r>
    </w:p>
    <w:p w:rsidR="00732954"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Неорганическая химия: основные классы (оксиды, кислоты, основания, соли); их строение и свойства, получение неорганических соединений; номенклатура; периодический закон и периодическая система (основные закономерности в изменении свойств элементов и их соединений);</w:t>
      </w:r>
    </w:p>
    <w:p w:rsidR="00732954"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Органическая химия: основные классы органиче</w:t>
      </w:r>
      <w:r>
        <w:rPr>
          <w:rFonts w:ascii="Times New Roman" w:hAnsi="Times New Roman"/>
          <w:sz w:val="28"/>
          <w:szCs w:val="28"/>
        </w:rPr>
        <w:t>ских соединений (алканы, цикло</w:t>
      </w:r>
      <w:r w:rsidRPr="00D35950">
        <w:rPr>
          <w:rFonts w:ascii="Times New Roman" w:hAnsi="Times New Roman"/>
          <w:sz w:val="28"/>
          <w:szCs w:val="28"/>
        </w:rPr>
        <w:t>алканы, алкены, алкины, арены, галогенпроизводные, сп</w:t>
      </w:r>
      <w:r>
        <w:rPr>
          <w:rFonts w:ascii="Times New Roman" w:hAnsi="Times New Roman"/>
          <w:sz w:val="28"/>
          <w:szCs w:val="28"/>
        </w:rPr>
        <w:t>ирты и фенолы, карбонильные со</w:t>
      </w:r>
      <w:r w:rsidRPr="00D35950">
        <w:rPr>
          <w:rFonts w:ascii="Times New Roman" w:hAnsi="Times New Roman"/>
          <w:sz w:val="28"/>
          <w:szCs w:val="28"/>
        </w:rPr>
        <w:t>единения, карбоновые кислоты и их производные – сло</w:t>
      </w:r>
      <w:r>
        <w:rPr>
          <w:rFonts w:ascii="Times New Roman" w:hAnsi="Times New Roman"/>
          <w:sz w:val="28"/>
          <w:szCs w:val="28"/>
        </w:rPr>
        <w:t>жные эфиры, полимерные соедине</w:t>
      </w:r>
      <w:r w:rsidRPr="00D35950">
        <w:rPr>
          <w:rFonts w:ascii="Times New Roman" w:hAnsi="Times New Roman"/>
          <w:sz w:val="28"/>
          <w:szCs w:val="28"/>
        </w:rPr>
        <w:t xml:space="preserve">ния); номенклатура; изомерия; строение, свойства и синтез органических соединений. </w:t>
      </w:r>
    </w:p>
    <w:p w:rsidR="00732954"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Физическая химия: строение вещества (строение </w:t>
      </w:r>
      <w:r>
        <w:rPr>
          <w:rFonts w:ascii="Times New Roman" w:hAnsi="Times New Roman"/>
          <w:sz w:val="28"/>
          <w:szCs w:val="28"/>
        </w:rPr>
        <w:t>атома; химическая связь); зако</w:t>
      </w:r>
      <w:r w:rsidRPr="00D35950">
        <w:rPr>
          <w:rFonts w:ascii="Times New Roman" w:hAnsi="Times New Roman"/>
          <w:sz w:val="28"/>
          <w:szCs w:val="28"/>
        </w:rPr>
        <w:t>номерности протекания химических реакций (основы хим</w:t>
      </w:r>
      <w:r>
        <w:rPr>
          <w:rFonts w:ascii="Times New Roman" w:hAnsi="Times New Roman"/>
          <w:sz w:val="28"/>
          <w:szCs w:val="28"/>
        </w:rPr>
        <w:t>ической термодинамики и кинети</w:t>
      </w:r>
      <w:r w:rsidRPr="00D35950">
        <w:rPr>
          <w:rFonts w:ascii="Times New Roman" w:hAnsi="Times New Roman"/>
          <w:sz w:val="28"/>
          <w:szCs w:val="28"/>
        </w:rPr>
        <w:t xml:space="preserve">ки).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4) Аналитическая химия: качественный и количественный анализ веществ.</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В программу экспериментального тура включены следующие лабораторные операции и экспериментальные методы: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Практические умения, необходимые для работы в химической лаборатории  Взвешивание (аналитические весы).  Измерение объемов жидкостей с помощью мерного цилиндра.  Приготовление раствора из твердого вещества и растворителя. Смешивание и разбавление, выпаривание растворов.  Нагревание с помощью горелки, электрической плитки, колбонагревателя, на водяной и на песчаной бане.  Измерение объемов жидкостей с помощью пи</w:t>
      </w:r>
      <w:r>
        <w:rPr>
          <w:rFonts w:ascii="Times New Roman" w:hAnsi="Times New Roman"/>
          <w:sz w:val="28"/>
          <w:szCs w:val="28"/>
        </w:rPr>
        <w:t>петки, бюретки, мерного цилинд</w:t>
      </w:r>
      <w:r w:rsidRPr="00D35950">
        <w:rPr>
          <w:rFonts w:ascii="Times New Roman" w:hAnsi="Times New Roman"/>
          <w:sz w:val="28"/>
          <w:szCs w:val="28"/>
        </w:rPr>
        <w:t>ра  Смешивание и перемешивание жидкостей. Использование магнитной мешалки. Использование капельной и делительной воронок.  Фильтрование через плоский бумажный фильтр. Филь</w:t>
      </w:r>
      <w:r>
        <w:rPr>
          <w:rFonts w:ascii="Times New Roman" w:hAnsi="Times New Roman"/>
          <w:sz w:val="28"/>
          <w:szCs w:val="28"/>
        </w:rPr>
        <w:t>трование через свер</w:t>
      </w:r>
      <w:r w:rsidRPr="00D35950">
        <w:rPr>
          <w:rFonts w:ascii="Times New Roman" w:hAnsi="Times New Roman"/>
          <w:sz w:val="28"/>
          <w:szCs w:val="28"/>
        </w:rPr>
        <w:t>нутый бумажный фильтр.  Промывание осадков на фильтре. Высушивание осадков на фильтре.  Перекристаллизаци</w:t>
      </w:r>
      <w:r>
        <w:rPr>
          <w:rFonts w:ascii="Times New Roman" w:hAnsi="Times New Roman"/>
          <w:sz w:val="28"/>
          <w:szCs w:val="28"/>
        </w:rPr>
        <w:t xml:space="preserve">я веществ из водных растворов. </w:t>
      </w:r>
      <w:r w:rsidRPr="00D35950">
        <w:rPr>
          <w:rFonts w:ascii="Times New Roman" w:hAnsi="Times New Roman"/>
          <w:sz w:val="28"/>
          <w:szCs w:val="28"/>
        </w:rPr>
        <w:t xml:space="preserve">Высушивание веществ в сушильном </w:t>
      </w:r>
      <w:r>
        <w:rPr>
          <w:rFonts w:ascii="Times New Roman" w:hAnsi="Times New Roman"/>
          <w:sz w:val="28"/>
          <w:szCs w:val="28"/>
        </w:rPr>
        <w:t>шкафу. Высушивание веществ в эк</w:t>
      </w:r>
      <w:r w:rsidRPr="00D35950">
        <w:rPr>
          <w:rFonts w:ascii="Times New Roman" w:hAnsi="Times New Roman"/>
          <w:sz w:val="28"/>
          <w:szCs w:val="28"/>
        </w:rPr>
        <w:t xml:space="preserve">сикаторе.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Синтез неорганических и органических веществ  Синтез в плоскодонной колбе. Синтез в круг</w:t>
      </w:r>
      <w:r>
        <w:rPr>
          <w:rFonts w:ascii="Times New Roman" w:hAnsi="Times New Roman"/>
          <w:sz w:val="28"/>
          <w:szCs w:val="28"/>
        </w:rPr>
        <w:t>лодонной колбе. Соединение и ис</w:t>
      </w:r>
      <w:r w:rsidRPr="00D35950">
        <w:rPr>
          <w:rFonts w:ascii="Times New Roman" w:hAnsi="Times New Roman"/>
          <w:sz w:val="28"/>
          <w:szCs w:val="28"/>
        </w:rPr>
        <w:t>пользование промывной склянки.  Работа с водоструйным насосом. Фильтрование через воронку Бюхнера.  Аппаратура для нагревания реакционной смеси с дефлегматором. Аппарат для перегонки жид</w:t>
      </w:r>
      <w:r>
        <w:rPr>
          <w:rFonts w:ascii="Times New Roman" w:hAnsi="Times New Roman"/>
          <w:sz w:val="28"/>
          <w:szCs w:val="28"/>
        </w:rPr>
        <w:t>костей при нормальном давлении.</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Качественный и количественный анализ неорганических и органических веществ  Реакции в пробирке. Обнаружение катионов и анионов в водном растворе.  Групповые реакции на катионы и анионы.  Идентификация элементов по окрашиванию пламени.  Качественное определение основных функц</w:t>
      </w:r>
      <w:r>
        <w:rPr>
          <w:rFonts w:ascii="Times New Roman" w:hAnsi="Times New Roman"/>
          <w:sz w:val="28"/>
          <w:szCs w:val="28"/>
        </w:rPr>
        <w:t>иональных групп органических со</w:t>
      </w:r>
      <w:r w:rsidRPr="00D35950">
        <w:rPr>
          <w:rFonts w:ascii="Times New Roman" w:hAnsi="Times New Roman"/>
          <w:sz w:val="28"/>
          <w:szCs w:val="28"/>
        </w:rPr>
        <w:t>единений.  Титрование. Приготовление стандартного раствора.  Кислотно-основное титрование. Цветов</w:t>
      </w:r>
      <w:r>
        <w:rPr>
          <w:rFonts w:ascii="Times New Roman" w:hAnsi="Times New Roman"/>
          <w:sz w:val="28"/>
          <w:szCs w:val="28"/>
        </w:rPr>
        <w:t>ые переходы индикаторов при кислотно-основном анализе.</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4. Специальные измерения и</w:t>
      </w:r>
      <w:r>
        <w:rPr>
          <w:rFonts w:ascii="Times New Roman" w:hAnsi="Times New Roman"/>
          <w:sz w:val="28"/>
          <w:szCs w:val="28"/>
        </w:rPr>
        <w:t xml:space="preserve"> процедуры  Измерение рН-метром</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5. Оценка результатов</w:t>
      </w:r>
      <w:r>
        <w:rPr>
          <w:rFonts w:ascii="Times New Roman" w:hAnsi="Times New Roman"/>
          <w:sz w:val="28"/>
          <w:szCs w:val="28"/>
        </w:rPr>
        <w:t>.</w:t>
      </w:r>
      <w:r w:rsidRPr="00D35950">
        <w:rPr>
          <w:rFonts w:ascii="Times New Roman" w:hAnsi="Times New Roman"/>
          <w:sz w:val="28"/>
          <w:szCs w:val="28"/>
        </w:rPr>
        <w:t xml:space="preserve">  Оценка погрешности эксперимента (значащие цифры, графики)</w:t>
      </w:r>
      <w:r>
        <w:rPr>
          <w:rFonts w:ascii="Times New Roman" w:hAnsi="Times New Roman"/>
          <w:sz w:val="28"/>
          <w:szCs w:val="28"/>
        </w:rPr>
        <w:t>.</w:t>
      </w:r>
    </w:p>
    <w:p w:rsidR="000B625E" w:rsidRDefault="000B625E" w:rsidP="001E3D21">
      <w:pPr>
        <w:spacing w:after="0" w:line="240" w:lineRule="auto"/>
        <w:ind w:firstLine="709"/>
        <w:jc w:val="both"/>
        <w:rPr>
          <w:rFonts w:ascii="Times New Roman" w:hAnsi="Times New Roman"/>
          <w:sz w:val="28"/>
          <w:szCs w:val="28"/>
        </w:rPr>
      </w:pPr>
    </w:p>
    <w:p w:rsidR="000B625E" w:rsidRPr="00977252" w:rsidRDefault="00A009EC" w:rsidP="000B625E">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Основные подходы к разработке заданий</w:t>
      </w:r>
      <w:r w:rsidR="00E33567">
        <w:rPr>
          <w:rFonts w:ascii="Times New Roman" w:hAnsi="Times New Roman"/>
          <w:b/>
          <w:sz w:val="28"/>
          <w:szCs w:val="28"/>
        </w:rPr>
        <w:t xml:space="preserve">. </w:t>
      </w:r>
      <w:r w:rsidRPr="00977252">
        <w:rPr>
          <w:rFonts w:ascii="Times New Roman" w:hAnsi="Times New Roman"/>
          <w:b/>
          <w:sz w:val="28"/>
          <w:szCs w:val="28"/>
        </w:rPr>
        <w:t>Условия олимпиадных задач</w:t>
      </w:r>
      <w:r w:rsidR="000B625E">
        <w:rPr>
          <w:rFonts w:ascii="Times New Roman" w:hAnsi="Times New Roman"/>
          <w:b/>
          <w:sz w:val="28"/>
          <w:szCs w:val="28"/>
        </w:rPr>
        <w:t xml:space="preserve">. </w:t>
      </w:r>
      <w:r w:rsidR="000B625E" w:rsidRPr="00977252">
        <w:rPr>
          <w:rFonts w:ascii="Times New Roman" w:hAnsi="Times New Roman"/>
          <w:b/>
          <w:sz w:val="28"/>
          <w:szCs w:val="28"/>
        </w:rPr>
        <w:t xml:space="preserve">Методические требования к олимпиадным задачам. </w:t>
      </w:r>
    </w:p>
    <w:p w:rsidR="000B625E"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sz w:val="28"/>
          <w:szCs w:val="28"/>
        </w:rPr>
        <w:t xml:space="preserve">Условия олимпиадных задач </w:t>
      </w:r>
      <w:r w:rsidR="001E3D21">
        <w:rPr>
          <w:rFonts w:ascii="Times New Roman" w:hAnsi="Times New Roman"/>
          <w:sz w:val="28"/>
          <w:szCs w:val="28"/>
        </w:rPr>
        <w:t>с</w:t>
      </w:r>
      <w:r w:rsidRPr="00977252">
        <w:rPr>
          <w:rFonts w:ascii="Times New Roman" w:hAnsi="Times New Roman"/>
          <w:sz w:val="28"/>
          <w:szCs w:val="28"/>
        </w:rPr>
        <w:t>форм</w:t>
      </w:r>
      <w:r w:rsidR="001E3D21">
        <w:rPr>
          <w:rFonts w:ascii="Times New Roman" w:hAnsi="Times New Roman"/>
          <w:sz w:val="28"/>
          <w:szCs w:val="28"/>
        </w:rPr>
        <w:t xml:space="preserve">ированы </w:t>
      </w:r>
      <w:r w:rsidRPr="00977252">
        <w:rPr>
          <w:rFonts w:ascii="Times New Roman" w:hAnsi="Times New Roman"/>
          <w:sz w:val="28"/>
          <w:szCs w:val="28"/>
        </w:rPr>
        <w:t xml:space="preserve">по-разному: </w:t>
      </w:r>
    </w:p>
    <w:p w:rsidR="000B625E"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sz w:val="28"/>
          <w:szCs w:val="28"/>
        </w:rPr>
        <w:t xml:space="preserve">- условие с вопросом или заданием в конце. </w:t>
      </w:r>
    </w:p>
    <w:p w:rsidR="00A009EC" w:rsidRPr="00977252"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sz w:val="28"/>
          <w:szCs w:val="28"/>
        </w:rPr>
        <w:t>При этом вопросов может быть несколько</w:t>
      </w:r>
      <w:r w:rsidR="000B625E">
        <w:rPr>
          <w:rFonts w:ascii="Times New Roman" w:hAnsi="Times New Roman"/>
          <w:sz w:val="28"/>
          <w:szCs w:val="28"/>
        </w:rPr>
        <w:t>:</w:t>
      </w:r>
      <w:r w:rsidRPr="00977252">
        <w:rPr>
          <w:rFonts w:ascii="Times New Roman" w:hAnsi="Times New Roman"/>
          <w:sz w:val="28"/>
          <w:szCs w:val="28"/>
        </w:rPr>
        <w:t xml:space="preserve">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тест с выбором ответа.</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задача, в которых текст условия прерывается вопро</w:t>
      </w:r>
      <w:r>
        <w:rPr>
          <w:rFonts w:ascii="Times New Roman" w:hAnsi="Times New Roman"/>
          <w:sz w:val="28"/>
          <w:szCs w:val="28"/>
        </w:rPr>
        <w:t>сами (так зачастую строятся за</w:t>
      </w:r>
      <w:r w:rsidRPr="00D35950">
        <w:rPr>
          <w:rFonts w:ascii="Times New Roman" w:hAnsi="Times New Roman"/>
          <w:sz w:val="28"/>
          <w:szCs w:val="28"/>
        </w:rPr>
        <w:t xml:space="preserve">дачи на высоких уровнях олимпиады).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Основные группы олимпиадных задач по химии: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1. Качественные задачи:  объяснение экспериментальных фактов (напр</w:t>
      </w:r>
      <w:r w:rsidR="00405793">
        <w:rPr>
          <w:rFonts w:ascii="Times New Roman" w:hAnsi="Times New Roman"/>
          <w:sz w:val="28"/>
          <w:szCs w:val="28"/>
        </w:rPr>
        <w:t>имер, изменение цвета в резуль</w:t>
      </w:r>
      <w:r w:rsidRPr="00D35950">
        <w:rPr>
          <w:rFonts w:ascii="Times New Roman" w:hAnsi="Times New Roman"/>
          <w:sz w:val="28"/>
          <w:szCs w:val="28"/>
        </w:rPr>
        <w:t xml:space="preserve">тате реакции);  распознавание веществ;  получение новых соединений;  предсказание свойств веществ, возможности протекания химических реакций;  описание, объяснение тех или иных явлений;  разделение смесей веществ.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Классической формой качественной задачи является </w:t>
      </w:r>
      <w:r>
        <w:rPr>
          <w:rFonts w:ascii="Times New Roman" w:hAnsi="Times New Roman"/>
          <w:sz w:val="28"/>
          <w:szCs w:val="28"/>
        </w:rPr>
        <w:t xml:space="preserve">задание со схемами (цепочками) </w:t>
      </w:r>
      <w:r w:rsidRPr="00D35950">
        <w:rPr>
          <w:rFonts w:ascii="Times New Roman" w:hAnsi="Times New Roman"/>
          <w:sz w:val="28"/>
          <w:szCs w:val="28"/>
        </w:rPr>
        <w:t>превращений. Схемы превращений веществ можно классифицировать следующим образом: 1) По объектам: а) неорганические; б) органические; в) смешанные. 2) По типам или механизмам реакций (в основном это касается органической химии). 3) По форме «цепочки» (схемы могут быть линейными, разветвленными, в виде квадрата или другого многоугольника (тетраэдра, куба и т.д.)). а) Даны все вещества без указаний условий протекания реакций. б) Все или некоторые вещества зашифрованы буквами. Разные буквы соответствуют разным веществам, условия протекания реакций не указаны. (В схемах стрелки могут быть направлены в любую с</w:t>
      </w:r>
      <w:r>
        <w:rPr>
          <w:rFonts w:ascii="Times New Roman" w:hAnsi="Times New Roman"/>
          <w:sz w:val="28"/>
          <w:szCs w:val="28"/>
        </w:rPr>
        <w:t>торону, иногда даже в обе сторо</w:t>
      </w:r>
      <w:r w:rsidRPr="00D35950">
        <w:rPr>
          <w:rFonts w:ascii="Times New Roman" w:hAnsi="Times New Roman"/>
          <w:sz w:val="28"/>
          <w:szCs w:val="28"/>
        </w:rPr>
        <w:t>ны (т.е. привести 2 различных уравнения реакций)). в) Вещества в схеме полностью или частично заши</w:t>
      </w:r>
      <w:r w:rsidR="00405793">
        <w:rPr>
          <w:rFonts w:ascii="Times New Roman" w:hAnsi="Times New Roman"/>
          <w:sz w:val="28"/>
          <w:szCs w:val="28"/>
        </w:rPr>
        <w:t>фрованы буквами и указаны усло</w:t>
      </w:r>
      <w:r w:rsidRPr="00D35950">
        <w:rPr>
          <w:rFonts w:ascii="Times New Roman" w:hAnsi="Times New Roman"/>
          <w:sz w:val="28"/>
          <w:szCs w:val="28"/>
        </w:rPr>
        <w:t>вия протекания реакций или реагенты. г) В схемах вместо веществ даны элементы, входящие</w:t>
      </w:r>
      <w:r>
        <w:rPr>
          <w:rFonts w:ascii="Times New Roman" w:hAnsi="Times New Roman"/>
          <w:sz w:val="28"/>
          <w:szCs w:val="28"/>
        </w:rPr>
        <w:t xml:space="preserve"> в состав веществ, в соответст</w:t>
      </w:r>
      <w:r w:rsidRPr="00D35950">
        <w:rPr>
          <w:rFonts w:ascii="Times New Roman" w:hAnsi="Times New Roman"/>
          <w:sz w:val="28"/>
          <w:szCs w:val="28"/>
        </w:rPr>
        <w:t>вующих степенях окисления. д) Схемы, в которых органические вещества зашифрованы в виде брутто-формул. Другой формой качественных задач являются задачи на о</w:t>
      </w:r>
      <w:r w:rsidR="00405793">
        <w:rPr>
          <w:rFonts w:ascii="Times New Roman" w:hAnsi="Times New Roman"/>
          <w:sz w:val="28"/>
          <w:szCs w:val="28"/>
        </w:rPr>
        <w:t>писание химического экспе</w:t>
      </w:r>
      <w:r w:rsidRPr="00D35950">
        <w:rPr>
          <w:rFonts w:ascii="Times New Roman" w:hAnsi="Times New Roman"/>
          <w:sz w:val="28"/>
          <w:szCs w:val="28"/>
        </w:rPr>
        <w:t xml:space="preserve">римента.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Расчетные (количественные) задачи:  расчеты состава смеси (массовый, объемный и мольный проценты);  расчеты состава раствора (способы выражения концентрации, приготовление растворов заданной концентрации);  расчеты с использованием газовых законов </w:t>
      </w:r>
      <w:r>
        <w:rPr>
          <w:rFonts w:ascii="Times New Roman" w:hAnsi="Times New Roman"/>
          <w:sz w:val="28"/>
          <w:szCs w:val="28"/>
        </w:rPr>
        <w:t>(закон Авогадро, уравнение Кла</w:t>
      </w:r>
      <w:r w:rsidRPr="00D35950">
        <w:rPr>
          <w:rFonts w:ascii="Times New Roman" w:hAnsi="Times New Roman"/>
          <w:sz w:val="28"/>
          <w:szCs w:val="28"/>
        </w:rPr>
        <w:t>пейрона-Менделеева);  вывод химической формулы вещества;  расчеты по химическим уравнениям (стехиометрические соотношения);  расчеты с использованием законов химическ</w:t>
      </w:r>
      <w:r>
        <w:rPr>
          <w:rFonts w:ascii="Times New Roman" w:hAnsi="Times New Roman"/>
          <w:sz w:val="28"/>
          <w:szCs w:val="28"/>
        </w:rPr>
        <w:t>ой термодинамики (закон сохра</w:t>
      </w:r>
      <w:r w:rsidRPr="00D35950">
        <w:rPr>
          <w:rFonts w:ascii="Times New Roman" w:hAnsi="Times New Roman"/>
          <w:sz w:val="28"/>
          <w:szCs w:val="28"/>
        </w:rPr>
        <w:t>нения энергии, закон Гесса);  расчеты с использованием законов химической кинетики (закон действия масс, правило Вант</w:t>
      </w:r>
      <w:r>
        <w:rPr>
          <w:rFonts w:ascii="Times New Roman" w:hAnsi="Times New Roman"/>
          <w:sz w:val="28"/>
          <w:szCs w:val="28"/>
        </w:rPr>
        <w:t xml:space="preserve">-Гоффа, уравнение Аррениуса). </w:t>
      </w:r>
    </w:p>
    <w:p w:rsidR="00A009EC" w:rsidRPr="00D35950"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 xml:space="preserve">Есть и </w:t>
      </w:r>
      <w:r w:rsidR="00A009EC" w:rsidRPr="00D35950">
        <w:rPr>
          <w:rFonts w:ascii="Times New Roman" w:hAnsi="Times New Roman"/>
          <w:sz w:val="28"/>
          <w:szCs w:val="28"/>
        </w:rPr>
        <w:t>комбинированными</w:t>
      </w:r>
      <w:r>
        <w:rPr>
          <w:rFonts w:ascii="Times New Roman" w:hAnsi="Times New Roman"/>
          <w:sz w:val="28"/>
          <w:szCs w:val="28"/>
        </w:rPr>
        <w:t xml:space="preserve"> олимпиадные задания</w:t>
      </w:r>
      <w:r w:rsidR="00A009EC" w:rsidRPr="00D35950">
        <w:rPr>
          <w:rFonts w:ascii="Times New Roman" w:hAnsi="Times New Roman"/>
          <w:sz w:val="28"/>
          <w:szCs w:val="28"/>
        </w:rPr>
        <w:t>, т.е. сочетающи</w:t>
      </w:r>
      <w:r>
        <w:rPr>
          <w:rFonts w:ascii="Times New Roman" w:hAnsi="Times New Roman"/>
          <w:sz w:val="28"/>
          <w:szCs w:val="28"/>
        </w:rPr>
        <w:t>е</w:t>
      </w:r>
      <w:r w:rsidR="00A009EC">
        <w:rPr>
          <w:rFonts w:ascii="Times New Roman" w:hAnsi="Times New Roman"/>
          <w:sz w:val="28"/>
          <w:szCs w:val="28"/>
        </w:rPr>
        <w:t xml:space="preserve"> в се</w:t>
      </w:r>
      <w:r w:rsidR="00A009EC" w:rsidRPr="00D35950">
        <w:rPr>
          <w:rFonts w:ascii="Times New Roman" w:hAnsi="Times New Roman"/>
          <w:sz w:val="28"/>
          <w:szCs w:val="28"/>
        </w:rPr>
        <w:t xml:space="preserve">бе несколько типов задач.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Задачи экспериментального тура школьного этапа составлены так, чтобы у учащихся появился интерес к экспериментальной</w:t>
      </w:r>
      <w:r>
        <w:rPr>
          <w:rFonts w:ascii="Times New Roman" w:hAnsi="Times New Roman"/>
          <w:sz w:val="28"/>
          <w:szCs w:val="28"/>
        </w:rPr>
        <w:t xml:space="preserve"> химии. </w:t>
      </w:r>
    </w:p>
    <w:p w:rsidR="00A009EC" w:rsidRPr="00D359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Освоение учащимися про</w:t>
      </w:r>
      <w:r w:rsidRPr="00D35950">
        <w:rPr>
          <w:rFonts w:ascii="Times New Roman" w:hAnsi="Times New Roman"/>
          <w:sz w:val="28"/>
          <w:szCs w:val="28"/>
        </w:rPr>
        <w:t xml:space="preserve">стейших лабораторных операций необходимо для достижения этой цели. Примерами таких задач являются небольшие практические работы на различение веществ или на простейший синтез.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В задачах использова</w:t>
      </w:r>
      <w:r w:rsidR="001E3D21">
        <w:rPr>
          <w:rFonts w:ascii="Times New Roman" w:hAnsi="Times New Roman"/>
          <w:sz w:val="28"/>
          <w:szCs w:val="28"/>
        </w:rPr>
        <w:t>ны</w:t>
      </w:r>
      <w:r w:rsidRPr="00D35950">
        <w:rPr>
          <w:rFonts w:ascii="Times New Roman" w:hAnsi="Times New Roman"/>
          <w:sz w:val="28"/>
          <w:szCs w:val="28"/>
        </w:rPr>
        <w:t xml:space="preserve"> различные </w:t>
      </w:r>
      <w:r>
        <w:rPr>
          <w:rFonts w:ascii="Times New Roman" w:hAnsi="Times New Roman"/>
          <w:sz w:val="28"/>
          <w:szCs w:val="28"/>
        </w:rPr>
        <w:t>способы названий веществ, кото</w:t>
      </w:r>
      <w:r w:rsidRPr="00D35950">
        <w:rPr>
          <w:rFonts w:ascii="Times New Roman" w:hAnsi="Times New Roman"/>
          <w:sz w:val="28"/>
          <w:szCs w:val="28"/>
        </w:rPr>
        <w:t xml:space="preserve">рые используются в быту, технике.  Для успешного решения задачи необходимо не только и не столько знание фактического материала, сколько умение учащихся логически мыслить и их химическая интуиция.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Решение задач. Написание решения задач является н</w:t>
      </w:r>
      <w:r>
        <w:rPr>
          <w:rFonts w:ascii="Times New Roman" w:hAnsi="Times New Roman"/>
          <w:sz w:val="28"/>
          <w:szCs w:val="28"/>
        </w:rPr>
        <w:t xml:space="preserve">е менее трудным процессом, чем </w:t>
      </w:r>
      <w:r w:rsidRPr="00D35950">
        <w:rPr>
          <w:rFonts w:ascii="Times New Roman" w:hAnsi="Times New Roman"/>
          <w:sz w:val="28"/>
          <w:szCs w:val="28"/>
        </w:rPr>
        <w:t>создание самого задания. Решение должно ориентировать школьника на самостоятельную работу: оно должно быть развивающим, обучающим (озн</w:t>
      </w:r>
      <w:r>
        <w:rPr>
          <w:rFonts w:ascii="Times New Roman" w:hAnsi="Times New Roman"/>
          <w:sz w:val="28"/>
          <w:szCs w:val="28"/>
        </w:rPr>
        <w:t>акомительным). Важно, чтобы за</w:t>
      </w:r>
      <w:r w:rsidRPr="00D35950">
        <w:rPr>
          <w:rFonts w:ascii="Times New Roman" w:hAnsi="Times New Roman"/>
          <w:sz w:val="28"/>
          <w:szCs w:val="28"/>
        </w:rPr>
        <w:t xml:space="preserve">дачи имели ограниченное число верных решений, а эти решения были понятны, логически выстроены </w:t>
      </w:r>
      <w:r>
        <w:rPr>
          <w:rFonts w:ascii="Times New Roman" w:hAnsi="Times New Roman"/>
          <w:sz w:val="28"/>
          <w:szCs w:val="28"/>
        </w:rPr>
        <w:t>и включали систему оценивания.</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w:t>
      </w:r>
      <w:r>
        <w:rPr>
          <w:rFonts w:ascii="Times New Roman" w:hAnsi="Times New Roman"/>
          <w:sz w:val="28"/>
          <w:szCs w:val="28"/>
        </w:rPr>
        <w:t>получения ответа может быть не</w:t>
      </w:r>
      <w:r w:rsidRPr="00D35950">
        <w:rPr>
          <w:rFonts w:ascii="Times New Roman" w:hAnsi="Times New Roman"/>
          <w:sz w:val="28"/>
          <w:szCs w:val="28"/>
        </w:rPr>
        <w:t>сколько</w:t>
      </w:r>
    </w:p>
    <w:p w:rsidR="00A009EC"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b/>
          <w:sz w:val="28"/>
          <w:szCs w:val="28"/>
        </w:rPr>
        <w:t>Рекомендации по оценивани</w:t>
      </w:r>
      <w:r w:rsidR="001E3D21">
        <w:rPr>
          <w:rFonts w:ascii="Times New Roman" w:hAnsi="Times New Roman"/>
          <w:b/>
          <w:sz w:val="28"/>
          <w:szCs w:val="28"/>
        </w:rPr>
        <w:t>ю задач</w:t>
      </w:r>
      <w:r w:rsidRPr="00977252">
        <w:rPr>
          <w:rFonts w:ascii="Times New Roman" w:hAnsi="Times New Roman"/>
          <w:b/>
          <w:sz w:val="28"/>
          <w:szCs w:val="28"/>
        </w:rPr>
        <w:t>:</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Решения задачи должны быть разбиты на элементы (шаги).</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В каждом задании баллы выставляются за каждый элемент (шаг) решения.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Баллы за правильно выполненны</w:t>
      </w:r>
      <w:r>
        <w:rPr>
          <w:rFonts w:ascii="Times New Roman" w:hAnsi="Times New Roman"/>
          <w:sz w:val="28"/>
          <w:szCs w:val="28"/>
        </w:rPr>
        <w:t>е элементы решения суммируются.</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4. Шаги, требующие продемонстрировать умение логически рассуждать, творчески мыслить, проявлять интуицию оцениваются выше, чем те, в которых показаны более простые умения – владение формальными знаниями, выполнение тривиальных расчетов и др. За выполнение более сложных действий начисляются «бонусные баллы» и они (бонусные баллы) должны п</w:t>
      </w:r>
      <w:r>
        <w:rPr>
          <w:rFonts w:ascii="Times New Roman" w:hAnsi="Times New Roman"/>
          <w:sz w:val="28"/>
          <w:szCs w:val="28"/>
        </w:rPr>
        <w:t>рисутствовать в каждом задании.</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5. Балл за каждое задание («стоимость» каждого задания) не обяз</w:t>
      </w:r>
      <w:r>
        <w:rPr>
          <w:rFonts w:ascii="Times New Roman" w:hAnsi="Times New Roman"/>
          <w:sz w:val="28"/>
          <w:szCs w:val="28"/>
        </w:rPr>
        <w:t>ательно должна быть одинаковым.</w:t>
      </w:r>
      <w:r w:rsidR="001E3D21">
        <w:rPr>
          <w:rFonts w:ascii="Times New Roman" w:hAnsi="Times New Roman"/>
          <w:sz w:val="28"/>
          <w:szCs w:val="28"/>
        </w:rPr>
        <w:t xml:space="preserve"> </w:t>
      </w:r>
    </w:p>
    <w:p w:rsidR="000B625E" w:rsidRDefault="000B625E" w:rsidP="001E3D21">
      <w:pPr>
        <w:spacing w:after="0" w:line="240" w:lineRule="auto"/>
        <w:ind w:firstLine="709"/>
        <w:jc w:val="both"/>
        <w:rPr>
          <w:rFonts w:ascii="Times New Roman" w:hAnsi="Times New Roman"/>
          <w:b/>
          <w:sz w:val="28"/>
          <w:szCs w:val="28"/>
        </w:rPr>
      </w:pPr>
    </w:p>
    <w:p w:rsidR="001E3D21"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Т</w:t>
      </w:r>
      <w:r w:rsidR="001E3D21">
        <w:rPr>
          <w:rFonts w:ascii="Times New Roman" w:hAnsi="Times New Roman"/>
          <w:b/>
          <w:sz w:val="28"/>
          <w:szCs w:val="28"/>
        </w:rPr>
        <w:t xml:space="preserve">ребования к проведению </w:t>
      </w:r>
    </w:p>
    <w:p w:rsidR="00B309DC"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Муниципальный этапа олимпиады проводится с</w:t>
      </w:r>
      <w:r w:rsidR="00A009EC" w:rsidRPr="00D35950">
        <w:rPr>
          <w:rFonts w:ascii="Times New Roman" w:hAnsi="Times New Roman"/>
          <w:sz w:val="28"/>
          <w:szCs w:val="28"/>
        </w:rPr>
        <w:t>огласно Положению о Всероссийской олимпиаде</w:t>
      </w:r>
      <w:r w:rsidR="00A009EC">
        <w:rPr>
          <w:rFonts w:ascii="Times New Roman" w:hAnsi="Times New Roman"/>
          <w:sz w:val="28"/>
          <w:szCs w:val="28"/>
        </w:rPr>
        <w:t xml:space="preserve"> школьников школьный этап олим</w:t>
      </w:r>
      <w:r w:rsidR="00A009EC" w:rsidRPr="00D35950">
        <w:rPr>
          <w:rFonts w:ascii="Times New Roman" w:hAnsi="Times New Roman"/>
          <w:sz w:val="28"/>
          <w:szCs w:val="28"/>
        </w:rPr>
        <w:t xml:space="preserve">пиады проводится образовательная организация </w:t>
      </w:r>
      <w:r w:rsidR="00A009EC">
        <w:rPr>
          <w:rFonts w:ascii="Times New Roman" w:hAnsi="Times New Roman"/>
          <w:sz w:val="28"/>
          <w:szCs w:val="28"/>
        </w:rPr>
        <w:t xml:space="preserve">по олимпиадным заданиям, разработанным </w:t>
      </w:r>
      <w:r>
        <w:rPr>
          <w:rFonts w:ascii="Times New Roman" w:hAnsi="Times New Roman"/>
          <w:sz w:val="28"/>
          <w:szCs w:val="28"/>
        </w:rPr>
        <w:t xml:space="preserve">региональной </w:t>
      </w:r>
      <w:r w:rsidR="00A009EC">
        <w:rPr>
          <w:rFonts w:ascii="Times New Roman" w:hAnsi="Times New Roman"/>
          <w:sz w:val="28"/>
          <w:szCs w:val="28"/>
        </w:rPr>
        <w:t>предметно</w:t>
      </w:r>
      <w:r w:rsidR="00A009EC" w:rsidRPr="00B64590">
        <w:rPr>
          <w:rFonts w:ascii="Times New Roman" w:hAnsi="Times New Roman"/>
          <w:sz w:val="28"/>
          <w:szCs w:val="28"/>
        </w:rPr>
        <w:t>-</w:t>
      </w:r>
      <w:r w:rsidR="00A009EC" w:rsidRPr="00D35950">
        <w:rPr>
          <w:rFonts w:ascii="Times New Roman" w:hAnsi="Times New Roman"/>
          <w:sz w:val="28"/>
          <w:szCs w:val="28"/>
        </w:rPr>
        <w:t xml:space="preserve">методической комиссией </w:t>
      </w:r>
      <w:r>
        <w:rPr>
          <w:rFonts w:ascii="Times New Roman" w:hAnsi="Times New Roman"/>
          <w:sz w:val="28"/>
          <w:szCs w:val="28"/>
        </w:rPr>
        <w:t xml:space="preserve">по химии </w:t>
      </w:r>
      <w:r w:rsidR="00A009EC">
        <w:rPr>
          <w:rFonts w:ascii="Times New Roman" w:hAnsi="Times New Roman"/>
          <w:sz w:val="28"/>
          <w:szCs w:val="28"/>
        </w:rPr>
        <w:t>с учетом методиче</w:t>
      </w:r>
      <w:r w:rsidR="00A009EC" w:rsidRPr="00D35950">
        <w:rPr>
          <w:rFonts w:ascii="Times New Roman" w:hAnsi="Times New Roman"/>
          <w:sz w:val="28"/>
          <w:szCs w:val="28"/>
        </w:rPr>
        <w:t>ских рекомендаций</w:t>
      </w:r>
      <w:r>
        <w:rPr>
          <w:rFonts w:ascii="Times New Roman" w:hAnsi="Times New Roman"/>
          <w:sz w:val="28"/>
          <w:szCs w:val="28"/>
        </w:rPr>
        <w:t xml:space="preserve">, разработанных </w:t>
      </w:r>
      <w:r w:rsidR="00A009EC" w:rsidRPr="00D35950">
        <w:rPr>
          <w:rFonts w:ascii="Times New Roman" w:hAnsi="Times New Roman"/>
          <w:sz w:val="28"/>
          <w:szCs w:val="28"/>
        </w:rPr>
        <w:t>центральной методической комисси</w:t>
      </w:r>
      <w:r w:rsidR="00B309DC">
        <w:rPr>
          <w:rFonts w:ascii="Times New Roman" w:hAnsi="Times New Roman"/>
          <w:sz w:val="28"/>
          <w:szCs w:val="28"/>
        </w:rPr>
        <w:t>ей</w:t>
      </w:r>
      <w:r w:rsidR="00A009EC" w:rsidRPr="00D35950">
        <w:rPr>
          <w:rFonts w:ascii="Times New Roman" w:hAnsi="Times New Roman"/>
          <w:sz w:val="28"/>
          <w:szCs w:val="28"/>
        </w:rPr>
        <w:t xml:space="preserve"> </w:t>
      </w:r>
      <w:r w:rsidR="00A009EC">
        <w:rPr>
          <w:rFonts w:ascii="Times New Roman" w:hAnsi="Times New Roman"/>
          <w:sz w:val="28"/>
          <w:szCs w:val="28"/>
        </w:rPr>
        <w:t xml:space="preserve">по химии. </w:t>
      </w:r>
      <w:r w:rsidR="00A009EC" w:rsidRPr="00D35950">
        <w:rPr>
          <w:rFonts w:ascii="Times New Roman" w:hAnsi="Times New Roman"/>
          <w:sz w:val="28"/>
          <w:szCs w:val="28"/>
        </w:rPr>
        <w:t xml:space="preserve">В </w:t>
      </w:r>
      <w:r w:rsidR="00B309DC">
        <w:rPr>
          <w:rFonts w:ascii="Times New Roman" w:hAnsi="Times New Roman"/>
          <w:sz w:val="28"/>
          <w:szCs w:val="28"/>
        </w:rPr>
        <w:t xml:space="preserve">муниципальном </w:t>
      </w:r>
      <w:r w:rsidR="00A009EC" w:rsidRPr="00D35950">
        <w:rPr>
          <w:rFonts w:ascii="Times New Roman" w:hAnsi="Times New Roman"/>
          <w:sz w:val="28"/>
          <w:szCs w:val="28"/>
        </w:rPr>
        <w:t xml:space="preserve">этапе </w:t>
      </w:r>
      <w:r w:rsidR="00B309DC">
        <w:rPr>
          <w:rFonts w:ascii="Times New Roman" w:hAnsi="Times New Roman"/>
          <w:sz w:val="28"/>
          <w:szCs w:val="28"/>
        </w:rPr>
        <w:t>уч</w:t>
      </w:r>
      <w:r w:rsidR="00A009EC" w:rsidRPr="00D35950">
        <w:rPr>
          <w:rFonts w:ascii="Times New Roman" w:hAnsi="Times New Roman"/>
          <w:sz w:val="28"/>
          <w:szCs w:val="28"/>
        </w:rPr>
        <w:t>аств</w:t>
      </w:r>
      <w:r w:rsidR="00B309DC">
        <w:rPr>
          <w:rFonts w:ascii="Times New Roman" w:hAnsi="Times New Roman"/>
          <w:sz w:val="28"/>
          <w:szCs w:val="28"/>
        </w:rPr>
        <w:t>уют</w:t>
      </w:r>
      <w:r w:rsidR="00A009EC" w:rsidRPr="00D35950">
        <w:rPr>
          <w:rFonts w:ascii="Times New Roman" w:hAnsi="Times New Roman"/>
          <w:sz w:val="28"/>
          <w:szCs w:val="28"/>
        </w:rPr>
        <w:t xml:space="preserve"> школьники </w:t>
      </w:r>
      <w:r w:rsidR="00A009EC" w:rsidRPr="00B64590">
        <w:rPr>
          <w:rFonts w:ascii="Times New Roman" w:hAnsi="Times New Roman"/>
          <w:sz w:val="28"/>
          <w:szCs w:val="28"/>
        </w:rPr>
        <w:t>7</w:t>
      </w:r>
      <w:r w:rsidR="00A009EC" w:rsidRPr="00D35950">
        <w:rPr>
          <w:rFonts w:ascii="Times New Roman" w:hAnsi="Times New Roman"/>
          <w:sz w:val="28"/>
          <w:szCs w:val="28"/>
        </w:rPr>
        <w:t xml:space="preserve">-11 классов. </w:t>
      </w:r>
    </w:p>
    <w:p w:rsidR="00A009EC" w:rsidRDefault="00B309DC" w:rsidP="001E3D21">
      <w:pPr>
        <w:spacing w:after="0" w:line="240" w:lineRule="auto"/>
        <w:ind w:firstLine="709"/>
        <w:jc w:val="both"/>
        <w:rPr>
          <w:rFonts w:ascii="Times New Roman" w:hAnsi="Times New Roman"/>
          <w:sz w:val="28"/>
          <w:szCs w:val="28"/>
        </w:rPr>
      </w:pPr>
      <w:r>
        <w:rPr>
          <w:rFonts w:ascii="Times New Roman" w:hAnsi="Times New Roman"/>
          <w:sz w:val="28"/>
          <w:szCs w:val="28"/>
        </w:rPr>
        <w:t>З</w:t>
      </w:r>
      <w:r w:rsidR="00A009EC" w:rsidRPr="00D35950">
        <w:rPr>
          <w:rFonts w:ascii="Times New Roman" w:hAnsi="Times New Roman"/>
          <w:sz w:val="28"/>
          <w:szCs w:val="28"/>
        </w:rPr>
        <w:t>адания</w:t>
      </w:r>
      <w:r>
        <w:rPr>
          <w:rFonts w:ascii="Times New Roman" w:hAnsi="Times New Roman"/>
          <w:sz w:val="28"/>
          <w:szCs w:val="28"/>
        </w:rPr>
        <w:t xml:space="preserve"> разработаны </w:t>
      </w:r>
      <w:r w:rsidR="00A009EC" w:rsidRPr="00D35950">
        <w:rPr>
          <w:rFonts w:ascii="Times New Roman" w:hAnsi="Times New Roman"/>
          <w:sz w:val="28"/>
          <w:szCs w:val="28"/>
        </w:rPr>
        <w:t>по возрастным параллелям (7</w:t>
      </w:r>
      <w:r w:rsidR="000B625E">
        <w:rPr>
          <w:rFonts w:ascii="Times New Roman" w:hAnsi="Times New Roman"/>
          <w:sz w:val="28"/>
          <w:szCs w:val="28"/>
        </w:rPr>
        <w:t xml:space="preserve">, </w:t>
      </w:r>
      <w:r w:rsidR="00A009EC" w:rsidRPr="00D35950">
        <w:rPr>
          <w:rFonts w:ascii="Times New Roman" w:hAnsi="Times New Roman"/>
          <w:sz w:val="28"/>
          <w:szCs w:val="28"/>
        </w:rPr>
        <w:t xml:space="preserve">8, 9, 10, </w:t>
      </w:r>
      <w:r w:rsidR="000B625E">
        <w:rPr>
          <w:rFonts w:ascii="Times New Roman" w:hAnsi="Times New Roman"/>
          <w:sz w:val="28"/>
          <w:szCs w:val="28"/>
        </w:rPr>
        <w:t>1</w:t>
      </w:r>
      <w:r w:rsidR="00A009EC" w:rsidRPr="00D35950">
        <w:rPr>
          <w:rFonts w:ascii="Times New Roman" w:hAnsi="Times New Roman"/>
          <w:sz w:val="28"/>
          <w:szCs w:val="28"/>
        </w:rPr>
        <w:t>1 класс).</w:t>
      </w:r>
    </w:p>
    <w:p w:rsidR="004F77CC" w:rsidRDefault="004F77CC" w:rsidP="001E3D21">
      <w:pPr>
        <w:spacing w:after="0" w:line="240" w:lineRule="auto"/>
        <w:ind w:firstLine="709"/>
        <w:jc w:val="both"/>
        <w:rPr>
          <w:rFonts w:ascii="Times New Roman" w:hAnsi="Times New Roman"/>
          <w:sz w:val="28"/>
          <w:szCs w:val="28"/>
        </w:rPr>
      </w:pPr>
      <w:r>
        <w:rPr>
          <w:rFonts w:ascii="Times New Roman" w:hAnsi="Times New Roman"/>
          <w:sz w:val="28"/>
          <w:szCs w:val="28"/>
        </w:rPr>
        <w:t>Итоги подводятся отдельно по каждой параллели: 7,</w:t>
      </w:r>
      <w:r w:rsidR="000B625E">
        <w:rPr>
          <w:rFonts w:ascii="Times New Roman" w:hAnsi="Times New Roman"/>
          <w:sz w:val="28"/>
          <w:szCs w:val="28"/>
        </w:rPr>
        <w:t xml:space="preserve"> </w:t>
      </w:r>
      <w:r>
        <w:rPr>
          <w:rFonts w:ascii="Times New Roman" w:hAnsi="Times New Roman"/>
          <w:sz w:val="28"/>
          <w:szCs w:val="28"/>
        </w:rPr>
        <w:t>8,</w:t>
      </w:r>
      <w:r w:rsidR="000B625E">
        <w:rPr>
          <w:rFonts w:ascii="Times New Roman" w:hAnsi="Times New Roman"/>
          <w:sz w:val="28"/>
          <w:szCs w:val="28"/>
        </w:rPr>
        <w:t xml:space="preserve"> </w:t>
      </w:r>
      <w:r>
        <w:rPr>
          <w:rFonts w:ascii="Times New Roman" w:hAnsi="Times New Roman"/>
          <w:sz w:val="28"/>
          <w:szCs w:val="28"/>
        </w:rPr>
        <w:t>9,</w:t>
      </w:r>
      <w:r w:rsidR="000B625E">
        <w:rPr>
          <w:rFonts w:ascii="Times New Roman" w:hAnsi="Times New Roman"/>
          <w:sz w:val="28"/>
          <w:szCs w:val="28"/>
        </w:rPr>
        <w:t xml:space="preserve"> </w:t>
      </w:r>
      <w:r>
        <w:rPr>
          <w:rFonts w:ascii="Times New Roman" w:hAnsi="Times New Roman"/>
          <w:sz w:val="28"/>
          <w:szCs w:val="28"/>
        </w:rPr>
        <w:t>10,</w:t>
      </w:r>
      <w:r w:rsidR="000B625E">
        <w:rPr>
          <w:rFonts w:ascii="Times New Roman" w:hAnsi="Times New Roman"/>
          <w:sz w:val="28"/>
          <w:szCs w:val="28"/>
        </w:rPr>
        <w:t xml:space="preserve"> </w:t>
      </w:r>
      <w:r>
        <w:rPr>
          <w:rFonts w:ascii="Times New Roman" w:hAnsi="Times New Roman"/>
          <w:sz w:val="28"/>
          <w:szCs w:val="28"/>
        </w:rPr>
        <w:t>11 класс.</w:t>
      </w:r>
    </w:p>
    <w:p w:rsidR="000B625E" w:rsidRDefault="00A009EC" w:rsidP="001E3D21">
      <w:pPr>
        <w:spacing w:after="0" w:line="240" w:lineRule="auto"/>
        <w:ind w:firstLine="709"/>
        <w:jc w:val="both"/>
        <w:rPr>
          <w:rFonts w:ascii="Times New Roman" w:hAnsi="Times New Roman"/>
          <w:sz w:val="28"/>
          <w:szCs w:val="28"/>
        </w:rPr>
      </w:pPr>
      <w:r w:rsidRPr="000B625E">
        <w:rPr>
          <w:rFonts w:ascii="Times New Roman" w:hAnsi="Times New Roman"/>
          <w:b/>
          <w:sz w:val="28"/>
          <w:szCs w:val="28"/>
        </w:rPr>
        <w:t>Длительность теоретического тура</w:t>
      </w:r>
      <w:r>
        <w:rPr>
          <w:rFonts w:ascii="Times New Roman" w:hAnsi="Times New Roman"/>
          <w:sz w:val="28"/>
          <w:szCs w:val="28"/>
        </w:rPr>
        <w:t xml:space="preserve"> со</w:t>
      </w:r>
      <w:r w:rsidR="004F77CC">
        <w:rPr>
          <w:rFonts w:ascii="Times New Roman" w:hAnsi="Times New Roman"/>
          <w:sz w:val="28"/>
          <w:szCs w:val="28"/>
        </w:rPr>
        <w:t>ставляет</w:t>
      </w:r>
      <w:r w:rsidR="000B625E">
        <w:rPr>
          <w:rFonts w:ascii="Times New Roman" w:hAnsi="Times New Roman"/>
          <w:sz w:val="28"/>
          <w:szCs w:val="28"/>
        </w:rPr>
        <w:t>:</w:t>
      </w:r>
    </w:p>
    <w:p w:rsidR="000B625E" w:rsidRDefault="000B625E" w:rsidP="001E3D21">
      <w:pPr>
        <w:spacing w:after="0" w:line="240" w:lineRule="auto"/>
        <w:ind w:firstLine="709"/>
        <w:jc w:val="both"/>
        <w:rPr>
          <w:rFonts w:ascii="Times New Roman" w:hAnsi="Times New Roman"/>
          <w:sz w:val="28"/>
          <w:szCs w:val="28"/>
        </w:rPr>
      </w:pPr>
      <w:r>
        <w:rPr>
          <w:rFonts w:ascii="Times New Roman" w:hAnsi="Times New Roman"/>
          <w:sz w:val="28"/>
          <w:szCs w:val="28"/>
        </w:rPr>
        <w:t>7 класс</w:t>
      </w:r>
      <w:r w:rsidR="004F77CC">
        <w:rPr>
          <w:rFonts w:ascii="Times New Roman" w:hAnsi="Times New Roman"/>
          <w:sz w:val="28"/>
          <w:szCs w:val="28"/>
        </w:rPr>
        <w:t xml:space="preserve"> - 180 минут</w:t>
      </w:r>
      <w:r w:rsidR="00A009EC" w:rsidRPr="00D35950">
        <w:rPr>
          <w:rFonts w:ascii="Times New Roman" w:hAnsi="Times New Roman"/>
          <w:sz w:val="28"/>
          <w:szCs w:val="28"/>
        </w:rPr>
        <w:t xml:space="preserve">, </w:t>
      </w:r>
    </w:p>
    <w:p w:rsidR="000B625E" w:rsidRDefault="000B625E" w:rsidP="000B625E">
      <w:pPr>
        <w:spacing w:after="0" w:line="240" w:lineRule="auto"/>
        <w:ind w:firstLine="709"/>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 xml:space="preserve"> класс - 180 минут</w:t>
      </w:r>
      <w:r w:rsidRPr="00D35950">
        <w:rPr>
          <w:rFonts w:ascii="Times New Roman" w:hAnsi="Times New Roman"/>
          <w:sz w:val="28"/>
          <w:szCs w:val="28"/>
        </w:rPr>
        <w:t xml:space="preserve">, </w:t>
      </w:r>
    </w:p>
    <w:p w:rsidR="000B625E" w:rsidRDefault="000B625E" w:rsidP="000B625E">
      <w:pPr>
        <w:spacing w:after="0" w:line="240" w:lineRule="auto"/>
        <w:ind w:firstLine="709"/>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 xml:space="preserve"> класс - 180 минут</w:t>
      </w:r>
      <w:r w:rsidRPr="00D35950">
        <w:rPr>
          <w:rFonts w:ascii="Times New Roman" w:hAnsi="Times New Roman"/>
          <w:sz w:val="28"/>
          <w:szCs w:val="28"/>
        </w:rPr>
        <w:t xml:space="preserve">, </w:t>
      </w:r>
    </w:p>
    <w:p w:rsidR="000B625E" w:rsidRDefault="000B625E" w:rsidP="000B625E">
      <w:pPr>
        <w:spacing w:after="0" w:line="240" w:lineRule="auto"/>
        <w:ind w:firstLine="709"/>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rPr>
        <w:t xml:space="preserve"> класс - 180 минут</w:t>
      </w:r>
      <w:r w:rsidRPr="00D35950">
        <w:rPr>
          <w:rFonts w:ascii="Times New Roman" w:hAnsi="Times New Roman"/>
          <w:sz w:val="28"/>
          <w:szCs w:val="28"/>
        </w:rPr>
        <w:t xml:space="preserve">, </w:t>
      </w:r>
    </w:p>
    <w:p w:rsidR="000B625E" w:rsidRDefault="000B625E" w:rsidP="000B625E">
      <w:pPr>
        <w:spacing w:after="0" w:line="240" w:lineRule="auto"/>
        <w:ind w:firstLine="709"/>
        <w:jc w:val="both"/>
        <w:rPr>
          <w:rFonts w:ascii="Times New Roman" w:hAnsi="Times New Roman"/>
          <w:sz w:val="28"/>
          <w:szCs w:val="28"/>
        </w:rPr>
      </w:pPr>
      <w:r>
        <w:rPr>
          <w:rFonts w:ascii="Times New Roman" w:hAnsi="Times New Roman"/>
          <w:sz w:val="28"/>
          <w:szCs w:val="28"/>
        </w:rPr>
        <w:t>11</w:t>
      </w:r>
      <w:r>
        <w:rPr>
          <w:rFonts w:ascii="Times New Roman" w:hAnsi="Times New Roman"/>
          <w:sz w:val="28"/>
          <w:szCs w:val="28"/>
        </w:rPr>
        <w:t xml:space="preserve"> класс - 180 минут</w:t>
      </w:r>
      <w:r w:rsidRPr="00D35950">
        <w:rPr>
          <w:rFonts w:ascii="Times New Roman" w:hAnsi="Times New Roman"/>
          <w:sz w:val="28"/>
          <w:szCs w:val="28"/>
        </w:rPr>
        <w:t xml:space="preserve">, </w:t>
      </w:r>
    </w:p>
    <w:p w:rsidR="00B309DC" w:rsidRDefault="00DA3858" w:rsidP="001E3D21">
      <w:pPr>
        <w:spacing w:after="0" w:line="240" w:lineRule="auto"/>
        <w:ind w:firstLine="709"/>
        <w:jc w:val="both"/>
        <w:rPr>
          <w:rFonts w:ascii="Times New Roman" w:hAnsi="Times New Roman"/>
          <w:sz w:val="28"/>
          <w:szCs w:val="28"/>
        </w:rPr>
      </w:pPr>
      <w:r w:rsidRPr="000B625E">
        <w:rPr>
          <w:rFonts w:ascii="Times New Roman" w:hAnsi="Times New Roman"/>
          <w:b/>
          <w:sz w:val="28"/>
          <w:szCs w:val="28"/>
        </w:rPr>
        <w:t>Длительность</w:t>
      </w:r>
      <w:r>
        <w:rPr>
          <w:rFonts w:ascii="Times New Roman" w:hAnsi="Times New Roman"/>
          <w:b/>
          <w:sz w:val="28"/>
          <w:szCs w:val="28"/>
        </w:rPr>
        <w:t xml:space="preserve"> </w:t>
      </w:r>
      <w:r w:rsidR="00A009EC" w:rsidRPr="00DA3858">
        <w:rPr>
          <w:rFonts w:ascii="Times New Roman" w:hAnsi="Times New Roman"/>
          <w:b/>
          <w:sz w:val="28"/>
          <w:szCs w:val="28"/>
        </w:rPr>
        <w:t>экспериментального тура</w:t>
      </w:r>
      <w:r w:rsidR="00A009EC" w:rsidRPr="00D35950">
        <w:rPr>
          <w:rFonts w:ascii="Times New Roman" w:hAnsi="Times New Roman"/>
          <w:sz w:val="28"/>
          <w:szCs w:val="28"/>
        </w:rPr>
        <w:t xml:space="preserve"> </w:t>
      </w:r>
      <w:r w:rsidR="00A009EC">
        <w:rPr>
          <w:rFonts w:ascii="Times New Roman" w:hAnsi="Times New Roman"/>
          <w:sz w:val="28"/>
          <w:szCs w:val="28"/>
        </w:rPr>
        <w:t>–</w:t>
      </w:r>
      <w:r w:rsidR="00C95894">
        <w:rPr>
          <w:rFonts w:ascii="Times New Roman" w:hAnsi="Times New Roman"/>
          <w:sz w:val="28"/>
          <w:szCs w:val="28"/>
        </w:rPr>
        <w:t>12</w:t>
      </w:r>
      <w:r w:rsidR="004F77CC">
        <w:rPr>
          <w:rFonts w:ascii="Times New Roman" w:hAnsi="Times New Roman"/>
          <w:sz w:val="28"/>
          <w:szCs w:val="28"/>
        </w:rPr>
        <w:t>0 минут</w:t>
      </w:r>
      <w:r w:rsidR="00A009EC" w:rsidRPr="00D35950">
        <w:rPr>
          <w:rFonts w:ascii="Times New Roman" w:hAnsi="Times New Roman"/>
          <w:sz w:val="28"/>
          <w:szCs w:val="28"/>
        </w:rPr>
        <w:t xml:space="preserve">. </w:t>
      </w:r>
    </w:p>
    <w:p w:rsidR="00DA3858"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Проведению теоретического тура должен предшествовать инструктаж участников о правилах участия в олимпиаде. </w:t>
      </w:r>
      <w:r w:rsidRPr="004F77CC">
        <w:rPr>
          <w:rFonts w:ascii="Times New Roman" w:hAnsi="Times New Roman"/>
          <w:b/>
          <w:sz w:val="28"/>
          <w:szCs w:val="28"/>
        </w:rPr>
        <w:t xml:space="preserve">Участник может взять с собой в аудиторию письменные принадлежности, </w:t>
      </w:r>
      <w:r w:rsidR="00C95894">
        <w:rPr>
          <w:rFonts w:ascii="Times New Roman" w:hAnsi="Times New Roman"/>
          <w:b/>
          <w:sz w:val="28"/>
          <w:szCs w:val="28"/>
        </w:rPr>
        <w:t xml:space="preserve">простой </w:t>
      </w:r>
      <w:r w:rsidR="00C95894">
        <w:rPr>
          <w:rFonts w:ascii="Times New Roman" w:hAnsi="Times New Roman"/>
          <w:b/>
          <w:sz w:val="28"/>
          <w:szCs w:val="28"/>
        </w:rPr>
        <w:lastRenderedPageBreak/>
        <w:t>непрограммируемый</w:t>
      </w:r>
      <w:r w:rsidRPr="004F77CC">
        <w:rPr>
          <w:rFonts w:ascii="Times New Roman" w:hAnsi="Times New Roman"/>
          <w:b/>
          <w:sz w:val="28"/>
          <w:szCs w:val="28"/>
        </w:rPr>
        <w:t xml:space="preserve"> калькулятор, прохладительные напитки в прозрачной упаковке, шоколад.</w:t>
      </w:r>
      <w:r w:rsidRPr="00D35950">
        <w:rPr>
          <w:rFonts w:ascii="Times New Roman" w:hAnsi="Times New Roman"/>
          <w:sz w:val="28"/>
          <w:szCs w:val="28"/>
        </w:rPr>
        <w:t xml:space="preserve">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В аудиторию категорически не разрешается</w:t>
      </w:r>
      <w:r>
        <w:rPr>
          <w:rFonts w:ascii="Times New Roman" w:hAnsi="Times New Roman"/>
          <w:sz w:val="28"/>
          <w:szCs w:val="28"/>
        </w:rPr>
        <w:t xml:space="preserve"> брать бумагу, справочные мате</w:t>
      </w:r>
      <w:r w:rsidRPr="00D35950">
        <w:rPr>
          <w:rFonts w:ascii="Times New Roman" w:hAnsi="Times New Roman"/>
          <w:sz w:val="28"/>
          <w:szCs w:val="28"/>
        </w:rPr>
        <w:t>риалы, средства сотовой связи.</w:t>
      </w:r>
    </w:p>
    <w:p w:rsidR="004F77C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Перед началом экспериментального тура учащихся необходимо (</w:t>
      </w:r>
      <w:r w:rsidR="004F77CC" w:rsidRPr="004F77CC">
        <w:rPr>
          <w:rFonts w:ascii="Times New Roman" w:hAnsi="Times New Roman"/>
          <w:b/>
          <w:sz w:val="28"/>
          <w:szCs w:val="28"/>
        </w:rPr>
        <w:t>проинструктировать о правилах техники безопасности</w:t>
      </w:r>
      <w:r w:rsidR="004F77CC">
        <w:rPr>
          <w:rFonts w:ascii="Times New Roman" w:hAnsi="Times New Roman"/>
          <w:b/>
          <w:sz w:val="28"/>
          <w:szCs w:val="28"/>
        </w:rPr>
        <w:t xml:space="preserve">, </w:t>
      </w:r>
      <w:r w:rsidRPr="00D35950">
        <w:rPr>
          <w:rFonts w:ascii="Times New Roman" w:hAnsi="Times New Roman"/>
          <w:sz w:val="28"/>
          <w:szCs w:val="28"/>
        </w:rPr>
        <w:t>сдела</w:t>
      </w:r>
      <w:r w:rsidR="004F77CC">
        <w:rPr>
          <w:rFonts w:ascii="Times New Roman" w:hAnsi="Times New Roman"/>
          <w:sz w:val="28"/>
          <w:szCs w:val="28"/>
        </w:rPr>
        <w:t>в</w:t>
      </w:r>
      <w:r w:rsidRPr="00D35950">
        <w:rPr>
          <w:rFonts w:ascii="Times New Roman" w:hAnsi="Times New Roman"/>
          <w:sz w:val="28"/>
          <w:szCs w:val="28"/>
        </w:rPr>
        <w:t xml:space="preserve"> соответствующие записи в журнале регистрации инструктажа на рабочем месте) и дать рекомендации по выполнению той или иной процедуры, с которой они столкнутся при выполнении задания.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Все учащиеся должны работать </w:t>
      </w:r>
      <w:r w:rsidRPr="004F77CC">
        <w:rPr>
          <w:rFonts w:ascii="Times New Roman" w:hAnsi="Times New Roman"/>
          <w:b/>
          <w:sz w:val="28"/>
          <w:szCs w:val="28"/>
        </w:rPr>
        <w:t>в халате, в очках и перчатках.</w:t>
      </w:r>
      <w:r w:rsidRPr="00D35950">
        <w:rPr>
          <w:rFonts w:ascii="Times New Roman" w:hAnsi="Times New Roman"/>
          <w:sz w:val="28"/>
          <w:szCs w:val="28"/>
        </w:rPr>
        <w:t xml:space="preserve"> При выполнении экспериментального тура членам жюри и преподавателям, находящимся в практикуме, необходимо наблюдать за ходом выполнения учащ</w:t>
      </w:r>
      <w:r>
        <w:rPr>
          <w:rFonts w:ascii="Times New Roman" w:hAnsi="Times New Roman"/>
          <w:sz w:val="28"/>
          <w:szCs w:val="28"/>
        </w:rPr>
        <w:t>имися предложенной работы.</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Участники </w:t>
      </w:r>
      <w:r w:rsidR="00DA3858">
        <w:rPr>
          <w:rFonts w:ascii="Times New Roman" w:hAnsi="Times New Roman"/>
          <w:sz w:val="28"/>
          <w:szCs w:val="28"/>
        </w:rPr>
        <w:t>о</w:t>
      </w:r>
      <w:r w:rsidRPr="00D35950">
        <w:rPr>
          <w:rFonts w:ascii="Times New Roman" w:hAnsi="Times New Roman"/>
          <w:sz w:val="28"/>
          <w:szCs w:val="28"/>
        </w:rPr>
        <w:t>лимпиады допускаются до всех предусмотренных программой туров. Промежуточные результаты не могут служить основанием для отст</w:t>
      </w:r>
      <w:r>
        <w:rPr>
          <w:rFonts w:ascii="Times New Roman" w:hAnsi="Times New Roman"/>
          <w:sz w:val="28"/>
          <w:szCs w:val="28"/>
        </w:rPr>
        <w:t>ранения от участия в Олимпиаде.</w:t>
      </w:r>
    </w:p>
    <w:p w:rsidR="00A009EC" w:rsidRPr="00B82D27"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I. Теоретический тур</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Задания каждого из комплектов составлены в</w:t>
      </w:r>
      <w:r>
        <w:rPr>
          <w:rFonts w:ascii="Times New Roman" w:hAnsi="Times New Roman"/>
          <w:sz w:val="28"/>
          <w:szCs w:val="28"/>
        </w:rPr>
        <w:t xml:space="preserve"> одном варианте, поэтому участ</w:t>
      </w:r>
      <w:r w:rsidRPr="00D35950">
        <w:rPr>
          <w:rFonts w:ascii="Times New Roman" w:hAnsi="Times New Roman"/>
          <w:sz w:val="28"/>
          <w:szCs w:val="28"/>
        </w:rPr>
        <w:t>ники должны сидет</w:t>
      </w:r>
      <w:r>
        <w:rPr>
          <w:rFonts w:ascii="Times New Roman" w:hAnsi="Times New Roman"/>
          <w:sz w:val="28"/>
          <w:szCs w:val="28"/>
        </w:rPr>
        <w:t>ь по одному за столом (партой).</w:t>
      </w:r>
    </w:p>
    <w:p w:rsidR="00405793" w:rsidRPr="00FA6F50" w:rsidRDefault="00A009EC" w:rsidP="001E3D21">
      <w:pPr>
        <w:spacing w:after="0" w:line="240" w:lineRule="auto"/>
        <w:ind w:firstLine="709"/>
        <w:jc w:val="both"/>
        <w:rPr>
          <w:rFonts w:ascii="Times New Roman" w:hAnsi="Times New Roman"/>
          <w:b/>
          <w:sz w:val="32"/>
          <w:szCs w:val="32"/>
          <w:u w:val="single"/>
        </w:rPr>
      </w:pPr>
      <w:r w:rsidRPr="00D35950">
        <w:rPr>
          <w:rFonts w:ascii="Times New Roman" w:hAnsi="Times New Roman"/>
          <w:sz w:val="28"/>
          <w:szCs w:val="28"/>
        </w:rPr>
        <w:t>2. Вместе с заданиями каждый участник полу</w:t>
      </w:r>
      <w:r>
        <w:rPr>
          <w:rFonts w:ascii="Times New Roman" w:hAnsi="Times New Roman"/>
          <w:sz w:val="28"/>
          <w:szCs w:val="28"/>
        </w:rPr>
        <w:t>чает необходимую справочную ин</w:t>
      </w:r>
      <w:r w:rsidRPr="00D35950">
        <w:rPr>
          <w:rFonts w:ascii="Times New Roman" w:hAnsi="Times New Roman"/>
          <w:sz w:val="28"/>
          <w:szCs w:val="28"/>
        </w:rPr>
        <w:t xml:space="preserve">формацию для их выполнения </w:t>
      </w:r>
      <w:r w:rsidRPr="00FA6F50">
        <w:rPr>
          <w:rFonts w:ascii="Times New Roman" w:hAnsi="Times New Roman"/>
          <w:b/>
          <w:sz w:val="32"/>
          <w:szCs w:val="32"/>
        </w:rPr>
        <w:t>(</w:t>
      </w:r>
      <w:r w:rsidRPr="00FA6F50">
        <w:rPr>
          <w:rFonts w:ascii="Times New Roman" w:hAnsi="Times New Roman"/>
          <w:b/>
          <w:sz w:val="32"/>
          <w:szCs w:val="32"/>
          <w:u w:val="single"/>
        </w:rPr>
        <w:t>периодическую</w:t>
      </w:r>
      <w:r w:rsidR="00405793" w:rsidRPr="00FA6F50">
        <w:rPr>
          <w:rFonts w:ascii="Times New Roman" w:hAnsi="Times New Roman"/>
          <w:b/>
          <w:sz w:val="32"/>
          <w:szCs w:val="32"/>
          <w:u w:val="single"/>
        </w:rPr>
        <w:t xml:space="preserve"> систему, таблицу растворимости).</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Во время выполнения задания участник может выходить из аудитории. При этом работа в обязательном порядке остается в аудитории. На ее обложке делается пометка о времени выхода и возвращения учащегося.   </w:t>
      </w:r>
    </w:p>
    <w:p w:rsidR="00A009EC" w:rsidRPr="00B82D27" w:rsidRDefault="00A009EC" w:rsidP="001E3D21">
      <w:pPr>
        <w:pStyle w:val="a7"/>
        <w:numPr>
          <w:ilvl w:val="0"/>
          <w:numId w:val="2"/>
        </w:numPr>
        <w:spacing w:after="0" w:line="240" w:lineRule="auto"/>
        <w:ind w:left="0" w:firstLine="709"/>
        <w:jc w:val="both"/>
        <w:rPr>
          <w:rFonts w:ascii="Times New Roman" w:hAnsi="Times New Roman"/>
          <w:sz w:val="28"/>
          <w:szCs w:val="28"/>
        </w:rPr>
      </w:pPr>
      <w:r w:rsidRPr="00B82D27">
        <w:rPr>
          <w:rFonts w:ascii="Times New Roman" w:hAnsi="Times New Roman"/>
          <w:b/>
          <w:sz w:val="28"/>
          <w:szCs w:val="28"/>
        </w:rPr>
        <w:t>Экспериментальный тур</w:t>
      </w:r>
    </w:p>
    <w:p w:rsidR="00A009EC" w:rsidRPr="00B82D27" w:rsidRDefault="00A009EC" w:rsidP="001E3D21">
      <w:pPr>
        <w:spacing w:after="0" w:line="240" w:lineRule="auto"/>
        <w:ind w:firstLine="709"/>
        <w:jc w:val="both"/>
        <w:rPr>
          <w:rFonts w:ascii="Times New Roman" w:hAnsi="Times New Roman"/>
          <w:sz w:val="28"/>
          <w:szCs w:val="28"/>
        </w:rPr>
      </w:pPr>
      <w:r w:rsidRPr="00B82D27">
        <w:rPr>
          <w:rFonts w:ascii="Times New Roman" w:hAnsi="Times New Roman"/>
          <w:sz w:val="28"/>
          <w:szCs w:val="28"/>
        </w:rPr>
        <w:t xml:space="preserve">Экспериментальный тур проводится в специально оборудованных практикумах или кабинетах химии. Для выполнения экспериментального тура участники получают необходимые реактивы, оборудование и тетради для оформления работы.  </w:t>
      </w:r>
    </w:p>
    <w:p w:rsidR="00E33567" w:rsidRDefault="00E33567" w:rsidP="001E3D21">
      <w:pPr>
        <w:spacing w:after="0" w:line="240" w:lineRule="auto"/>
        <w:ind w:firstLine="709"/>
        <w:jc w:val="both"/>
        <w:rPr>
          <w:rFonts w:ascii="Times New Roman" w:hAnsi="Times New Roman"/>
          <w:b/>
          <w:sz w:val="28"/>
          <w:szCs w:val="28"/>
        </w:rPr>
      </w:pPr>
    </w:p>
    <w:p w:rsidR="00A009EC" w:rsidRDefault="00A009EC" w:rsidP="001E3D21">
      <w:pPr>
        <w:spacing w:after="0" w:line="240" w:lineRule="auto"/>
        <w:ind w:firstLine="709"/>
        <w:jc w:val="both"/>
        <w:rPr>
          <w:rFonts w:ascii="Times New Roman" w:hAnsi="Times New Roman"/>
          <w:sz w:val="28"/>
          <w:szCs w:val="28"/>
        </w:rPr>
      </w:pPr>
      <w:r w:rsidRPr="006B1CD5">
        <w:rPr>
          <w:rFonts w:ascii="Times New Roman" w:hAnsi="Times New Roman"/>
          <w:b/>
          <w:sz w:val="28"/>
          <w:szCs w:val="28"/>
        </w:rPr>
        <w:t>Процедура разбора заданий и показа работ</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 окончании туров участники должны иметь воз</w:t>
      </w:r>
      <w:r>
        <w:rPr>
          <w:rFonts w:ascii="Times New Roman" w:hAnsi="Times New Roman"/>
          <w:sz w:val="28"/>
          <w:szCs w:val="28"/>
        </w:rPr>
        <w:t>можность ознакомиться с развер</w:t>
      </w:r>
      <w:r w:rsidRPr="00D35950">
        <w:rPr>
          <w:rFonts w:ascii="Times New Roman" w:hAnsi="Times New Roman"/>
          <w:sz w:val="28"/>
          <w:szCs w:val="28"/>
        </w:rPr>
        <w:t>нуты</w:t>
      </w:r>
      <w:r>
        <w:rPr>
          <w:rFonts w:ascii="Times New Roman" w:hAnsi="Times New Roman"/>
          <w:sz w:val="28"/>
          <w:szCs w:val="28"/>
        </w:rPr>
        <w:t>ми решениями олимпиадных задач.</w:t>
      </w:r>
    </w:p>
    <w:p w:rsidR="00FA6F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Основная цель разбора заданий – объяснить участникам </w:t>
      </w:r>
      <w:r w:rsidR="00DA3858">
        <w:rPr>
          <w:rFonts w:ascii="Times New Roman" w:hAnsi="Times New Roman"/>
          <w:sz w:val="28"/>
          <w:szCs w:val="28"/>
        </w:rPr>
        <w:t>о</w:t>
      </w:r>
      <w:r w:rsidRPr="00D35950">
        <w:rPr>
          <w:rFonts w:ascii="Times New Roman" w:hAnsi="Times New Roman"/>
          <w:sz w:val="28"/>
          <w:szCs w:val="28"/>
        </w:rPr>
        <w:t>лимпиады основные идеи решения каждого из предложенных заданий на турах (ко</w:t>
      </w:r>
      <w:r>
        <w:rPr>
          <w:rFonts w:ascii="Times New Roman" w:hAnsi="Times New Roman"/>
          <w:sz w:val="28"/>
          <w:szCs w:val="28"/>
        </w:rPr>
        <w:t>нкурсах), возможные способы вы</w:t>
      </w:r>
      <w:r w:rsidRPr="00D35950">
        <w:rPr>
          <w:rFonts w:ascii="Times New Roman" w:hAnsi="Times New Roman"/>
          <w:sz w:val="28"/>
          <w:szCs w:val="28"/>
        </w:rPr>
        <w:t>полнения заданий, а также продемонстрировать их примене</w:t>
      </w:r>
      <w:r>
        <w:rPr>
          <w:rFonts w:ascii="Times New Roman" w:hAnsi="Times New Roman"/>
          <w:sz w:val="28"/>
          <w:szCs w:val="28"/>
        </w:rPr>
        <w:t xml:space="preserve">ние на конкретном задании. </w:t>
      </w:r>
    </w:p>
    <w:p w:rsidR="00FA6F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Раз</w:t>
      </w:r>
      <w:r w:rsidRPr="00D35950">
        <w:rPr>
          <w:rFonts w:ascii="Times New Roman" w:hAnsi="Times New Roman"/>
          <w:sz w:val="28"/>
          <w:szCs w:val="28"/>
        </w:rPr>
        <w:t xml:space="preserve">бор задач заложен в подробных решениях, предлагаемых на олимпиаде задач.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Основная цель показа работ – ознакомить участников с результатами в</w:t>
      </w:r>
      <w:r>
        <w:rPr>
          <w:rFonts w:ascii="Times New Roman" w:hAnsi="Times New Roman"/>
          <w:sz w:val="28"/>
          <w:szCs w:val="28"/>
        </w:rPr>
        <w:t>ыполнения их работ, снять возникающие вопросы.</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 xml:space="preserve">3. </w:t>
      </w:r>
      <w:r w:rsidR="00FA6F50">
        <w:rPr>
          <w:rFonts w:ascii="Times New Roman" w:hAnsi="Times New Roman"/>
          <w:sz w:val="28"/>
          <w:szCs w:val="28"/>
        </w:rPr>
        <w:t>П</w:t>
      </w:r>
      <w:r w:rsidRPr="00D35950">
        <w:rPr>
          <w:rFonts w:ascii="Times New Roman" w:hAnsi="Times New Roman"/>
          <w:sz w:val="28"/>
          <w:szCs w:val="28"/>
        </w:rPr>
        <w:t>оказ работ проводится после проверки и анализа олимпиадных заданий в отведенное программой проведени</w:t>
      </w:r>
      <w:r>
        <w:rPr>
          <w:rFonts w:ascii="Times New Roman" w:hAnsi="Times New Roman"/>
          <w:sz w:val="28"/>
          <w:szCs w:val="28"/>
        </w:rPr>
        <w:t>я соответствующего этапа время</w:t>
      </w:r>
      <w:r w:rsidRPr="00D35950">
        <w:rPr>
          <w:rFonts w:ascii="Times New Roman" w:hAnsi="Times New Roman"/>
          <w:sz w:val="28"/>
          <w:szCs w:val="28"/>
        </w:rPr>
        <w:t xml:space="preserve"> в спокойной</w:t>
      </w:r>
      <w:r>
        <w:rPr>
          <w:rFonts w:ascii="Times New Roman" w:hAnsi="Times New Roman"/>
          <w:sz w:val="28"/>
          <w:szCs w:val="28"/>
        </w:rPr>
        <w:t xml:space="preserve"> и доброжелательной обстановке.</w:t>
      </w:r>
    </w:p>
    <w:p w:rsidR="00A009EC" w:rsidRPr="00D35950" w:rsidRDefault="00FA6F50" w:rsidP="001E3D21">
      <w:pPr>
        <w:spacing w:after="0" w:line="240" w:lineRule="auto"/>
        <w:ind w:firstLine="709"/>
        <w:jc w:val="both"/>
        <w:rPr>
          <w:rFonts w:ascii="Times New Roman" w:hAnsi="Times New Roman"/>
          <w:sz w:val="28"/>
          <w:szCs w:val="28"/>
        </w:rPr>
      </w:pPr>
      <w:r>
        <w:rPr>
          <w:rFonts w:ascii="Times New Roman" w:hAnsi="Times New Roman"/>
          <w:sz w:val="28"/>
          <w:szCs w:val="28"/>
        </w:rPr>
        <w:t>4</w:t>
      </w:r>
      <w:r w:rsidR="00A009EC" w:rsidRPr="00D35950">
        <w:rPr>
          <w:rFonts w:ascii="Times New Roman" w:hAnsi="Times New Roman"/>
          <w:sz w:val="28"/>
          <w:szCs w:val="28"/>
        </w:rPr>
        <w:t xml:space="preserve">. В ходе разбора заданий представляются наиболее удачные варианты выполнения олимпиадных заданий, анализируются типичные ошибки, допущенные </w:t>
      </w:r>
      <w:r w:rsidR="00A009EC">
        <w:rPr>
          <w:rFonts w:ascii="Times New Roman" w:hAnsi="Times New Roman"/>
          <w:sz w:val="28"/>
          <w:szCs w:val="28"/>
        </w:rPr>
        <w:t>участник</w:t>
      </w:r>
      <w:r>
        <w:rPr>
          <w:rFonts w:ascii="Times New Roman" w:hAnsi="Times New Roman"/>
          <w:sz w:val="28"/>
          <w:szCs w:val="28"/>
        </w:rPr>
        <w:t>ом</w:t>
      </w:r>
      <w:r w:rsidR="00A009EC">
        <w:rPr>
          <w:rFonts w:ascii="Times New Roman" w:hAnsi="Times New Roman"/>
          <w:sz w:val="28"/>
          <w:szCs w:val="28"/>
        </w:rPr>
        <w:t xml:space="preserve"> </w:t>
      </w:r>
      <w:r w:rsidR="00DA3858">
        <w:rPr>
          <w:rFonts w:ascii="Times New Roman" w:hAnsi="Times New Roman"/>
          <w:sz w:val="28"/>
          <w:szCs w:val="28"/>
        </w:rPr>
        <w:t>о</w:t>
      </w:r>
      <w:r w:rsidR="00A009EC">
        <w:rPr>
          <w:rFonts w:ascii="Times New Roman" w:hAnsi="Times New Roman"/>
          <w:sz w:val="28"/>
          <w:szCs w:val="28"/>
        </w:rPr>
        <w:t>лим</w:t>
      </w:r>
      <w:r w:rsidR="00A009EC" w:rsidRPr="00D35950">
        <w:rPr>
          <w:rFonts w:ascii="Times New Roman" w:hAnsi="Times New Roman"/>
          <w:sz w:val="28"/>
          <w:szCs w:val="28"/>
        </w:rPr>
        <w:t xml:space="preserve">пиады. </w:t>
      </w:r>
    </w:p>
    <w:p w:rsidR="00E33567" w:rsidRDefault="00E33567" w:rsidP="00E33567">
      <w:pPr>
        <w:spacing w:after="0" w:line="240" w:lineRule="auto"/>
        <w:ind w:firstLine="709"/>
        <w:jc w:val="both"/>
        <w:rPr>
          <w:rFonts w:ascii="Times New Roman" w:hAnsi="Times New Roman"/>
          <w:b/>
          <w:sz w:val="28"/>
          <w:szCs w:val="28"/>
        </w:rPr>
      </w:pPr>
    </w:p>
    <w:p w:rsidR="00A009EC" w:rsidRDefault="00A009EC" w:rsidP="00E33567">
      <w:pPr>
        <w:spacing w:after="0" w:line="240" w:lineRule="auto"/>
        <w:ind w:firstLine="709"/>
        <w:jc w:val="both"/>
        <w:rPr>
          <w:rFonts w:ascii="Times New Roman" w:hAnsi="Times New Roman"/>
          <w:b/>
          <w:sz w:val="28"/>
          <w:szCs w:val="28"/>
        </w:rPr>
      </w:pPr>
      <w:r>
        <w:rPr>
          <w:rFonts w:ascii="Times New Roman" w:hAnsi="Times New Roman"/>
          <w:b/>
          <w:sz w:val="28"/>
          <w:szCs w:val="28"/>
        </w:rPr>
        <w:t>Порядок подведения итогов</w:t>
      </w:r>
    </w:p>
    <w:p w:rsidR="00E33567" w:rsidRDefault="00A009EC" w:rsidP="00E33567">
      <w:pPr>
        <w:spacing w:after="0" w:line="240" w:lineRule="auto"/>
        <w:ind w:firstLine="709"/>
        <w:jc w:val="both"/>
        <w:rPr>
          <w:rFonts w:ascii="Times New Roman" w:hAnsi="Times New Roman"/>
          <w:sz w:val="28"/>
          <w:szCs w:val="28"/>
        </w:rPr>
      </w:pPr>
      <w:r w:rsidRPr="00D35950">
        <w:rPr>
          <w:rFonts w:ascii="Times New Roman" w:hAnsi="Times New Roman"/>
          <w:sz w:val="28"/>
          <w:szCs w:val="28"/>
        </w:rPr>
        <w:t>Окончательные результаты проверки решений все</w:t>
      </w:r>
      <w:r>
        <w:rPr>
          <w:rFonts w:ascii="Times New Roman" w:hAnsi="Times New Roman"/>
          <w:sz w:val="28"/>
          <w:szCs w:val="28"/>
        </w:rPr>
        <w:t>х участников фиксируются в ито</w:t>
      </w:r>
      <w:r w:rsidRPr="00D35950">
        <w:rPr>
          <w:rFonts w:ascii="Times New Roman" w:hAnsi="Times New Roman"/>
          <w:sz w:val="28"/>
          <w:szCs w:val="28"/>
        </w:rPr>
        <w:t>говой таблице (по каждой возрастной параллели отдельно</w:t>
      </w:r>
      <w:r>
        <w:rPr>
          <w:rFonts w:ascii="Times New Roman" w:hAnsi="Times New Roman"/>
          <w:sz w:val="28"/>
          <w:szCs w:val="28"/>
        </w:rPr>
        <w:t>й), представляющей собой ранжи</w:t>
      </w:r>
      <w:r w:rsidRPr="00D35950">
        <w:rPr>
          <w:rFonts w:ascii="Times New Roman" w:hAnsi="Times New Roman"/>
          <w:sz w:val="28"/>
          <w:szCs w:val="28"/>
        </w:rPr>
        <w:t xml:space="preserve">рованный список участников, расположенных по мере убывания набранных ими баллов. </w:t>
      </w:r>
    </w:p>
    <w:p w:rsidR="00E33567" w:rsidRPr="00E33567" w:rsidRDefault="00E33567" w:rsidP="00E33567">
      <w:pPr>
        <w:autoSpaceDE w:val="0"/>
        <w:autoSpaceDN w:val="0"/>
        <w:adjustRightInd w:val="0"/>
        <w:spacing w:after="0" w:line="240" w:lineRule="auto"/>
        <w:ind w:firstLine="709"/>
        <w:jc w:val="both"/>
        <w:rPr>
          <w:rFonts w:ascii="Times New Roman" w:hAnsi="Times New Roman"/>
          <w:sz w:val="28"/>
          <w:szCs w:val="28"/>
        </w:rPr>
      </w:pPr>
      <w:r w:rsidRPr="00E33567">
        <w:rPr>
          <w:rFonts w:ascii="Times New Roman" w:hAnsi="Times New Roman"/>
          <w:sz w:val="28"/>
          <w:szCs w:val="28"/>
        </w:rPr>
        <w:t xml:space="preserve">По итогам составляется рейтинг участников муниципального этапа всероссийской олимпиады по </w:t>
      </w:r>
      <w:r>
        <w:rPr>
          <w:rFonts w:ascii="Times New Roman" w:hAnsi="Times New Roman"/>
          <w:sz w:val="28"/>
          <w:szCs w:val="28"/>
        </w:rPr>
        <w:t>химии</w:t>
      </w:r>
      <w:r w:rsidRPr="00E33567">
        <w:rPr>
          <w:rFonts w:ascii="Times New Roman" w:hAnsi="Times New Roman"/>
          <w:sz w:val="28"/>
          <w:szCs w:val="28"/>
        </w:rPr>
        <w:t xml:space="preserve">. </w:t>
      </w:r>
    </w:p>
    <w:p w:rsidR="00E33567" w:rsidRPr="00E33567" w:rsidRDefault="00E33567" w:rsidP="00E33567">
      <w:pPr>
        <w:autoSpaceDE w:val="0"/>
        <w:autoSpaceDN w:val="0"/>
        <w:adjustRightInd w:val="0"/>
        <w:spacing w:after="0" w:line="240" w:lineRule="auto"/>
        <w:ind w:firstLine="709"/>
        <w:jc w:val="both"/>
        <w:rPr>
          <w:rFonts w:ascii="Times New Roman" w:hAnsi="Times New Roman"/>
          <w:sz w:val="28"/>
          <w:szCs w:val="28"/>
        </w:rPr>
      </w:pPr>
      <w:r w:rsidRPr="00E33567">
        <w:rPr>
          <w:rFonts w:ascii="Times New Roman" w:hAnsi="Times New Roman"/>
          <w:sz w:val="28"/>
          <w:szCs w:val="28"/>
        </w:rPr>
        <w:t>Рейтинг составляется отдельно по 7,8, 9,10,11 классам.</w:t>
      </w:r>
    </w:p>
    <w:p w:rsidR="00E33567" w:rsidRPr="00E33567" w:rsidRDefault="00E33567" w:rsidP="00E33567">
      <w:pPr>
        <w:autoSpaceDE w:val="0"/>
        <w:autoSpaceDN w:val="0"/>
        <w:adjustRightInd w:val="0"/>
        <w:spacing w:after="0" w:line="240" w:lineRule="auto"/>
        <w:ind w:firstLine="709"/>
        <w:jc w:val="both"/>
        <w:rPr>
          <w:rFonts w:ascii="Times New Roman" w:hAnsi="Times New Roman"/>
          <w:b/>
          <w:sz w:val="28"/>
          <w:szCs w:val="28"/>
        </w:rPr>
      </w:pPr>
      <w:r w:rsidRPr="00E33567">
        <w:rPr>
          <w:rFonts w:ascii="Times New Roman" w:hAnsi="Times New Roman"/>
          <w:b/>
          <w:sz w:val="28"/>
          <w:szCs w:val="28"/>
        </w:rPr>
        <w:t xml:space="preserve">Итоги подводятся отдельно по каждой параллели. </w:t>
      </w:r>
    </w:p>
    <w:p w:rsidR="00A009EC" w:rsidRPr="00E33567" w:rsidRDefault="00A009EC" w:rsidP="00E33567">
      <w:pPr>
        <w:spacing w:after="0" w:line="240" w:lineRule="auto"/>
        <w:ind w:firstLine="709"/>
        <w:jc w:val="both"/>
        <w:rPr>
          <w:rFonts w:ascii="Times New Roman" w:hAnsi="Times New Roman"/>
          <w:sz w:val="28"/>
          <w:szCs w:val="28"/>
        </w:rPr>
      </w:pPr>
      <w:r w:rsidRPr="00D35950">
        <w:rPr>
          <w:rFonts w:ascii="Times New Roman" w:hAnsi="Times New Roman"/>
          <w:sz w:val="28"/>
          <w:szCs w:val="28"/>
        </w:rPr>
        <w:t>Участники с одинаковыми баллами располагаются в алфави</w:t>
      </w:r>
      <w:r>
        <w:rPr>
          <w:rFonts w:ascii="Times New Roman" w:hAnsi="Times New Roman"/>
          <w:sz w:val="28"/>
          <w:szCs w:val="28"/>
        </w:rPr>
        <w:t>тном порядке. На основании ито</w:t>
      </w:r>
      <w:r w:rsidRPr="00D35950">
        <w:rPr>
          <w:rFonts w:ascii="Times New Roman" w:hAnsi="Times New Roman"/>
          <w:sz w:val="28"/>
          <w:szCs w:val="28"/>
        </w:rPr>
        <w:t xml:space="preserve">говой таблицы и в соответствии с квотой, установленной оргкомитетом, жюри </w:t>
      </w:r>
      <w:r w:rsidRPr="00E33567">
        <w:rPr>
          <w:rFonts w:ascii="Times New Roman" w:hAnsi="Times New Roman"/>
          <w:sz w:val="28"/>
          <w:szCs w:val="28"/>
        </w:rPr>
        <w:t xml:space="preserve">определяет победителей и призеров соответствующего этапа </w:t>
      </w:r>
      <w:r w:rsidR="00E33567">
        <w:rPr>
          <w:rFonts w:ascii="Times New Roman" w:hAnsi="Times New Roman"/>
          <w:sz w:val="28"/>
          <w:szCs w:val="28"/>
        </w:rPr>
        <w:t>о</w:t>
      </w:r>
      <w:r w:rsidRPr="00E33567">
        <w:rPr>
          <w:rFonts w:ascii="Times New Roman" w:hAnsi="Times New Roman"/>
          <w:sz w:val="28"/>
          <w:szCs w:val="28"/>
        </w:rPr>
        <w:t>лимпиады.</w:t>
      </w:r>
    </w:p>
    <w:p w:rsidR="00E33567" w:rsidRPr="00E33567" w:rsidRDefault="00E33567" w:rsidP="00E33567">
      <w:pPr>
        <w:pStyle w:val="a9"/>
        <w:shd w:val="clear" w:color="auto" w:fill="auto"/>
        <w:spacing w:line="240" w:lineRule="auto"/>
        <w:ind w:firstLine="720"/>
        <w:rPr>
          <w:rStyle w:val="1"/>
          <w:rFonts w:ascii="Times New Roman" w:hAnsi="Times New Roman"/>
          <w:color w:val="000000"/>
          <w:sz w:val="28"/>
          <w:szCs w:val="28"/>
        </w:rPr>
      </w:pPr>
      <w:r w:rsidRPr="00E33567">
        <w:rPr>
          <w:rStyle w:val="1"/>
          <w:rFonts w:ascii="Times New Roman" w:hAnsi="Times New Roman"/>
          <w:bCs/>
          <w:color w:val="000000"/>
          <w:sz w:val="28"/>
          <w:szCs w:val="28"/>
        </w:rPr>
        <w:t>Показ олимпиадных работ</w:t>
      </w:r>
      <w:r w:rsidRPr="00E33567">
        <w:rPr>
          <w:rStyle w:val="1"/>
          <w:rFonts w:ascii="Times New Roman" w:hAnsi="Times New Roman"/>
          <w:color w:val="000000"/>
          <w:sz w:val="28"/>
          <w:szCs w:val="28"/>
        </w:rPr>
        <w:t xml:space="preserve"> проводиться в очной форме, не- посредственно участнику олимпиады на следующий день после объявления </w:t>
      </w:r>
      <w:r>
        <w:rPr>
          <w:rStyle w:val="1"/>
          <w:rFonts w:ascii="Times New Roman" w:hAnsi="Times New Roman"/>
          <w:color w:val="000000"/>
          <w:sz w:val="28"/>
          <w:szCs w:val="28"/>
        </w:rPr>
        <w:t xml:space="preserve">предварительных </w:t>
      </w:r>
      <w:r w:rsidRPr="00E33567">
        <w:rPr>
          <w:rStyle w:val="1"/>
          <w:rFonts w:ascii="Times New Roman" w:hAnsi="Times New Roman"/>
          <w:color w:val="000000"/>
          <w:sz w:val="28"/>
          <w:szCs w:val="28"/>
        </w:rPr>
        <w:t xml:space="preserve">результатов. </w:t>
      </w:r>
    </w:p>
    <w:p w:rsidR="00E33567" w:rsidRPr="00E33567" w:rsidRDefault="00E33567" w:rsidP="00E33567">
      <w:pPr>
        <w:pStyle w:val="a9"/>
        <w:shd w:val="clear" w:color="auto" w:fill="auto"/>
        <w:spacing w:line="240" w:lineRule="auto"/>
        <w:ind w:firstLine="720"/>
        <w:rPr>
          <w:rStyle w:val="1"/>
          <w:rFonts w:ascii="Times New Roman" w:hAnsi="Times New Roman"/>
          <w:color w:val="000000"/>
          <w:sz w:val="28"/>
          <w:szCs w:val="28"/>
        </w:rPr>
      </w:pPr>
      <w:r w:rsidRPr="00E33567">
        <w:rPr>
          <w:rStyle w:val="1"/>
          <w:rFonts w:ascii="Times New Roman" w:hAnsi="Times New Roman"/>
          <w:color w:val="000000"/>
          <w:sz w:val="28"/>
          <w:szCs w:val="28"/>
        </w:rPr>
        <w:t xml:space="preserve">На показе работ присутствует  только участник олимпиады. </w:t>
      </w:r>
    </w:p>
    <w:p w:rsidR="00E33567" w:rsidRPr="00E33567" w:rsidRDefault="00E33567" w:rsidP="00E33567">
      <w:pPr>
        <w:pStyle w:val="a9"/>
        <w:shd w:val="clear" w:color="auto" w:fill="auto"/>
        <w:spacing w:line="240" w:lineRule="auto"/>
        <w:ind w:firstLine="720"/>
        <w:rPr>
          <w:rStyle w:val="1"/>
          <w:rFonts w:ascii="Times New Roman" w:hAnsi="Times New Roman"/>
          <w:color w:val="000000"/>
          <w:sz w:val="28"/>
          <w:szCs w:val="28"/>
        </w:rPr>
      </w:pPr>
      <w:r w:rsidRPr="00E33567">
        <w:rPr>
          <w:rStyle w:val="1"/>
          <w:rFonts w:ascii="Times New Roman" w:hAnsi="Times New Roman"/>
          <w:color w:val="000000"/>
          <w:sz w:val="28"/>
          <w:szCs w:val="28"/>
        </w:rPr>
        <w:t xml:space="preserve">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E33567" w:rsidRPr="00E33567" w:rsidRDefault="00E33567" w:rsidP="00E33567">
      <w:pPr>
        <w:pStyle w:val="a9"/>
        <w:shd w:val="clear" w:color="auto" w:fill="auto"/>
        <w:spacing w:line="240" w:lineRule="auto"/>
        <w:ind w:firstLine="720"/>
        <w:rPr>
          <w:rStyle w:val="1"/>
          <w:rFonts w:ascii="Times New Roman" w:hAnsi="Times New Roman"/>
          <w:color w:val="000000"/>
          <w:sz w:val="28"/>
          <w:szCs w:val="28"/>
        </w:rPr>
      </w:pPr>
      <w:r w:rsidRPr="00E33567">
        <w:rPr>
          <w:rStyle w:val="1"/>
          <w:rFonts w:ascii="Times New Roman" w:hAnsi="Times New Roman"/>
          <w:b/>
          <w:bCs/>
          <w:color w:val="000000"/>
          <w:sz w:val="28"/>
          <w:szCs w:val="28"/>
        </w:rPr>
        <w:t>Апелляция</w:t>
      </w:r>
      <w:r w:rsidRPr="00E33567">
        <w:rPr>
          <w:rStyle w:val="1"/>
          <w:rFonts w:ascii="Times New Roman" w:hAnsi="Times New Roman"/>
          <w:color w:val="000000"/>
          <w:sz w:val="28"/>
          <w:szCs w:val="28"/>
        </w:rPr>
        <w:t xml:space="preserve"> по процедуре проведения олимпиады подается непосредственно во время проведения олимпиады.  </w:t>
      </w:r>
    </w:p>
    <w:p w:rsidR="00E33567" w:rsidRPr="00E33567" w:rsidRDefault="00E33567" w:rsidP="00E33567">
      <w:pPr>
        <w:pStyle w:val="a9"/>
        <w:shd w:val="clear" w:color="auto" w:fill="auto"/>
        <w:spacing w:line="240" w:lineRule="auto"/>
        <w:ind w:right="-5" w:firstLine="720"/>
        <w:rPr>
          <w:rStyle w:val="1"/>
          <w:rFonts w:ascii="Times New Roman" w:hAnsi="Times New Roman"/>
          <w:color w:val="000000"/>
          <w:sz w:val="28"/>
          <w:szCs w:val="28"/>
        </w:rPr>
      </w:pPr>
      <w:r w:rsidRPr="00E33567">
        <w:rPr>
          <w:rStyle w:val="1"/>
          <w:rFonts w:ascii="Times New Roman" w:hAnsi="Times New Roman"/>
          <w:color w:val="000000"/>
          <w:sz w:val="28"/>
          <w:szCs w:val="28"/>
        </w:rPr>
        <w:t>Апелляция о несогласии с выставленными баллами подается в течение          1 часа после окончания процедуры показа работ.</w:t>
      </w:r>
    </w:p>
    <w:p w:rsidR="00E33567" w:rsidRPr="00E33567" w:rsidRDefault="00E33567" w:rsidP="00E33567">
      <w:pPr>
        <w:pStyle w:val="a9"/>
        <w:shd w:val="clear" w:color="auto" w:fill="auto"/>
        <w:spacing w:line="240" w:lineRule="auto"/>
        <w:ind w:right="-5" w:firstLine="720"/>
        <w:rPr>
          <w:rStyle w:val="1"/>
          <w:rFonts w:ascii="Times New Roman" w:hAnsi="Times New Roman"/>
          <w:color w:val="000000"/>
          <w:sz w:val="28"/>
          <w:szCs w:val="28"/>
        </w:rPr>
      </w:pPr>
      <w:r w:rsidRPr="00E33567">
        <w:rPr>
          <w:rStyle w:val="1"/>
          <w:rFonts w:ascii="Times New Roman" w:hAnsi="Times New Roman"/>
          <w:color w:val="000000"/>
          <w:sz w:val="28"/>
          <w:szCs w:val="28"/>
        </w:rPr>
        <w:t>Для проведения апелляции участник олимпиады подает письменное заявление на имя председателя жюри. В течение 3 часа после подачи заявления апелляция должна быть рассмотрена.</w:t>
      </w: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134"/>
        <w:gridCol w:w="1309"/>
        <w:gridCol w:w="1310"/>
        <w:gridCol w:w="1067"/>
        <w:gridCol w:w="1134"/>
        <w:gridCol w:w="1134"/>
        <w:gridCol w:w="1134"/>
        <w:gridCol w:w="1134"/>
      </w:tblGrid>
      <w:tr w:rsidR="00E33567" w:rsidRPr="00B309DC" w:rsidTr="00E33567">
        <w:trPr>
          <w:trHeight w:val="311"/>
        </w:trPr>
        <w:tc>
          <w:tcPr>
            <w:tcW w:w="1276" w:type="dxa"/>
            <w:vMerge w:val="restart"/>
          </w:tcPr>
          <w:p w:rsidR="00E33567" w:rsidRPr="00E33567" w:rsidRDefault="00E33567" w:rsidP="00B309DC">
            <w:pPr>
              <w:spacing w:after="0" w:line="240" w:lineRule="auto"/>
              <w:jc w:val="center"/>
              <w:rPr>
                <w:rFonts w:ascii="Times New Roman" w:hAnsi="Times New Roman"/>
                <w:sz w:val="26"/>
                <w:szCs w:val="26"/>
              </w:rPr>
            </w:pPr>
            <w:r w:rsidRPr="00E33567">
              <w:rPr>
                <w:rFonts w:ascii="Times New Roman" w:hAnsi="Times New Roman"/>
                <w:sz w:val="26"/>
                <w:szCs w:val="26"/>
              </w:rPr>
              <w:t>Предмет</w:t>
            </w:r>
          </w:p>
        </w:tc>
        <w:tc>
          <w:tcPr>
            <w:tcW w:w="1134" w:type="dxa"/>
            <w:vMerge w:val="restart"/>
          </w:tcPr>
          <w:p w:rsidR="00E33567" w:rsidRPr="00E33567" w:rsidRDefault="00E33567" w:rsidP="00B309DC">
            <w:pPr>
              <w:spacing w:after="0" w:line="240" w:lineRule="auto"/>
              <w:jc w:val="center"/>
              <w:rPr>
                <w:rFonts w:ascii="Times New Roman" w:hAnsi="Times New Roman"/>
                <w:sz w:val="26"/>
                <w:szCs w:val="26"/>
              </w:rPr>
            </w:pPr>
            <w:r w:rsidRPr="00E33567">
              <w:rPr>
                <w:rFonts w:ascii="Times New Roman" w:hAnsi="Times New Roman"/>
                <w:sz w:val="26"/>
                <w:szCs w:val="26"/>
              </w:rPr>
              <w:t>Класс</w:t>
            </w:r>
          </w:p>
        </w:tc>
        <w:tc>
          <w:tcPr>
            <w:tcW w:w="1309" w:type="dxa"/>
            <w:vMerge w:val="restart"/>
          </w:tcPr>
          <w:p w:rsidR="00E33567" w:rsidRPr="00E33567" w:rsidRDefault="00E33567" w:rsidP="00B309DC">
            <w:pPr>
              <w:spacing w:after="0" w:line="240" w:lineRule="auto"/>
              <w:jc w:val="center"/>
              <w:rPr>
                <w:rFonts w:ascii="Times New Roman" w:hAnsi="Times New Roman"/>
                <w:sz w:val="26"/>
                <w:szCs w:val="26"/>
              </w:rPr>
            </w:pPr>
            <w:r w:rsidRPr="00E33567">
              <w:rPr>
                <w:rFonts w:ascii="Times New Roman" w:hAnsi="Times New Roman"/>
                <w:sz w:val="26"/>
                <w:szCs w:val="26"/>
              </w:rPr>
              <w:t>Время (мин)</w:t>
            </w:r>
          </w:p>
        </w:tc>
        <w:tc>
          <w:tcPr>
            <w:tcW w:w="1310" w:type="dxa"/>
            <w:vMerge w:val="restart"/>
          </w:tcPr>
          <w:p w:rsidR="00E33567" w:rsidRPr="00E33567" w:rsidRDefault="00E33567" w:rsidP="00B309DC">
            <w:pPr>
              <w:spacing w:after="0" w:line="240" w:lineRule="auto"/>
              <w:jc w:val="center"/>
              <w:rPr>
                <w:rFonts w:ascii="Times New Roman" w:hAnsi="Times New Roman"/>
                <w:sz w:val="26"/>
                <w:szCs w:val="26"/>
              </w:rPr>
            </w:pPr>
            <w:r w:rsidRPr="00E33567">
              <w:rPr>
                <w:rFonts w:ascii="Times New Roman" w:hAnsi="Times New Roman"/>
                <w:sz w:val="26"/>
                <w:szCs w:val="26"/>
              </w:rPr>
              <w:t>Всего баллов</w:t>
            </w:r>
          </w:p>
        </w:tc>
        <w:tc>
          <w:tcPr>
            <w:tcW w:w="5603" w:type="dxa"/>
            <w:gridSpan w:val="5"/>
          </w:tcPr>
          <w:p w:rsidR="00E33567" w:rsidRPr="00E33567" w:rsidRDefault="00E33567" w:rsidP="00B309DC">
            <w:pPr>
              <w:spacing w:after="0" w:line="240" w:lineRule="auto"/>
              <w:jc w:val="center"/>
              <w:rPr>
                <w:rFonts w:ascii="Times New Roman" w:hAnsi="Times New Roman"/>
                <w:sz w:val="26"/>
                <w:szCs w:val="26"/>
              </w:rPr>
            </w:pPr>
            <w:r w:rsidRPr="00E33567">
              <w:rPr>
                <w:rFonts w:ascii="Times New Roman" w:hAnsi="Times New Roman"/>
                <w:sz w:val="26"/>
                <w:szCs w:val="26"/>
              </w:rPr>
              <w:t>Количество баллов за задание</w:t>
            </w:r>
          </w:p>
        </w:tc>
      </w:tr>
      <w:tr w:rsidR="00B309DC" w:rsidRPr="00B309DC" w:rsidTr="00E33567">
        <w:trPr>
          <w:cantSplit/>
          <w:trHeight w:val="1356"/>
        </w:trPr>
        <w:tc>
          <w:tcPr>
            <w:tcW w:w="1276" w:type="dxa"/>
            <w:vMerge/>
          </w:tcPr>
          <w:p w:rsidR="00B309DC" w:rsidRPr="00E33567" w:rsidRDefault="00B309DC" w:rsidP="00B309DC">
            <w:pPr>
              <w:spacing w:after="0" w:line="240" w:lineRule="auto"/>
              <w:jc w:val="center"/>
              <w:rPr>
                <w:rFonts w:ascii="Times New Roman" w:hAnsi="Times New Roman"/>
                <w:sz w:val="26"/>
                <w:szCs w:val="26"/>
              </w:rPr>
            </w:pPr>
          </w:p>
        </w:tc>
        <w:tc>
          <w:tcPr>
            <w:tcW w:w="1134" w:type="dxa"/>
            <w:vMerge/>
          </w:tcPr>
          <w:p w:rsidR="00B309DC" w:rsidRPr="00E33567" w:rsidRDefault="00B309DC" w:rsidP="00B309DC">
            <w:pPr>
              <w:spacing w:after="0" w:line="240" w:lineRule="auto"/>
              <w:jc w:val="center"/>
              <w:rPr>
                <w:rFonts w:ascii="Times New Roman" w:hAnsi="Times New Roman"/>
                <w:sz w:val="26"/>
                <w:szCs w:val="26"/>
              </w:rPr>
            </w:pPr>
          </w:p>
        </w:tc>
        <w:tc>
          <w:tcPr>
            <w:tcW w:w="1309" w:type="dxa"/>
            <w:vMerge/>
          </w:tcPr>
          <w:p w:rsidR="00B309DC" w:rsidRPr="00E33567" w:rsidRDefault="00B309DC" w:rsidP="00B309DC">
            <w:pPr>
              <w:spacing w:after="0" w:line="240" w:lineRule="auto"/>
              <w:jc w:val="center"/>
              <w:rPr>
                <w:rFonts w:ascii="Times New Roman" w:hAnsi="Times New Roman"/>
                <w:sz w:val="26"/>
                <w:szCs w:val="26"/>
              </w:rPr>
            </w:pPr>
          </w:p>
        </w:tc>
        <w:tc>
          <w:tcPr>
            <w:tcW w:w="1310" w:type="dxa"/>
            <w:vMerge/>
          </w:tcPr>
          <w:p w:rsidR="00B309DC" w:rsidRPr="00E33567" w:rsidRDefault="00B309DC" w:rsidP="00B309DC">
            <w:pPr>
              <w:spacing w:after="0" w:line="240" w:lineRule="auto"/>
              <w:jc w:val="center"/>
              <w:rPr>
                <w:rFonts w:ascii="Times New Roman" w:hAnsi="Times New Roman"/>
                <w:sz w:val="26"/>
                <w:szCs w:val="26"/>
              </w:rPr>
            </w:pPr>
          </w:p>
        </w:tc>
        <w:tc>
          <w:tcPr>
            <w:tcW w:w="1067" w:type="dxa"/>
            <w:textDirection w:val="btLr"/>
            <w:vAlign w:val="center"/>
          </w:tcPr>
          <w:p w:rsidR="00B309DC" w:rsidRPr="00E33567" w:rsidRDefault="00B309DC" w:rsidP="00B309DC">
            <w:pPr>
              <w:spacing w:after="0" w:line="240" w:lineRule="auto"/>
              <w:ind w:left="113" w:right="113"/>
              <w:rPr>
                <w:rFonts w:ascii="Times New Roman" w:hAnsi="Times New Roman"/>
                <w:sz w:val="26"/>
                <w:szCs w:val="26"/>
              </w:rPr>
            </w:pPr>
            <w:r w:rsidRPr="00E33567">
              <w:rPr>
                <w:rFonts w:ascii="Times New Roman" w:hAnsi="Times New Roman"/>
                <w:sz w:val="26"/>
                <w:szCs w:val="26"/>
              </w:rPr>
              <w:t>1 задание</w:t>
            </w:r>
          </w:p>
        </w:tc>
        <w:tc>
          <w:tcPr>
            <w:tcW w:w="1134" w:type="dxa"/>
            <w:textDirection w:val="btLr"/>
            <w:vAlign w:val="center"/>
          </w:tcPr>
          <w:p w:rsidR="00B309DC" w:rsidRPr="00E33567" w:rsidRDefault="00B309DC" w:rsidP="00B309DC">
            <w:pPr>
              <w:spacing w:after="0" w:line="240" w:lineRule="auto"/>
              <w:ind w:left="113" w:right="113"/>
              <w:rPr>
                <w:rFonts w:ascii="Times New Roman" w:hAnsi="Times New Roman"/>
                <w:sz w:val="26"/>
                <w:szCs w:val="26"/>
              </w:rPr>
            </w:pPr>
            <w:r w:rsidRPr="00E33567">
              <w:rPr>
                <w:rFonts w:ascii="Times New Roman" w:hAnsi="Times New Roman"/>
                <w:sz w:val="26"/>
                <w:szCs w:val="26"/>
              </w:rPr>
              <w:t xml:space="preserve">2 задание </w:t>
            </w:r>
          </w:p>
        </w:tc>
        <w:tc>
          <w:tcPr>
            <w:tcW w:w="1134" w:type="dxa"/>
            <w:textDirection w:val="btLr"/>
            <w:vAlign w:val="center"/>
          </w:tcPr>
          <w:p w:rsidR="00B309DC" w:rsidRPr="00E33567" w:rsidRDefault="00B309DC" w:rsidP="00B309DC">
            <w:pPr>
              <w:spacing w:after="0" w:line="240" w:lineRule="auto"/>
              <w:ind w:left="113" w:right="113"/>
              <w:rPr>
                <w:rFonts w:ascii="Times New Roman" w:hAnsi="Times New Roman"/>
                <w:sz w:val="26"/>
                <w:szCs w:val="26"/>
              </w:rPr>
            </w:pPr>
            <w:r w:rsidRPr="00E33567">
              <w:rPr>
                <w:rFonts w:ascii="Times New Roman" w:hAnsi="Times New Roman"/>
                <w:sz w:val="26"/>
                <w:szCs w:val="26"/>
              </w:rPr>
              <w:t>3 задание</w:t>
            </w:r>
          </w:p>
        </w:tc>
        <w:tc>
          <w:tcPr>
            <w:tcW w:w="1134" w:type="dxa"/>
            <w:textDirection w:val="btLr"/>
            <w:vAlign w:val="center"/>
          </w:tcPr>
          <w:p w:rsidR="00B309DC" w:rsidRPr="00E33567" w:rsidRDefault="00B309DC" w:rsidP="00B309DC">
            <w:pPr>
              <w:spacing w:after="0" w:line="240" w:lineRule="auto"/>
              <w:ind w:left="113" w:right="113"/>
              <w:rPr>
                <w:rFonts w:ascii="Times New Roman" w:hAnsi="Times New Roman"/>
                <w:sz w:val="26"/>
                <w:szCs w:val="26"/>
              </w:rPr>
            </w:pPr>
            <w:r w:rsidRPr="00E33567">
              <w:rPr>
                <w:rFonts w:ascii="Times New Roman" w:hAnsi="Times New Roman"/>
                <w:sz w:val="26"/>
                <w:szCs w:val="26"/>
              </w:rPr>
              <w:t>4 задание</w:t>
            </w:r>
          </w:p>
        </w:tc>
        <w:tc>
          <w:tcPr>
            <w:tcW w:w="1134" w:type="dxa"/>
            <w:textDirection w:val="btLr"/>
            <w:vAlign w:val="center"/>
          </w:tcPr>
          <w:p w:rsidR="00B309DC" w:rsidRPr="00E33567" w:rsidRDefault="00B309DC" w:rsidP="00B309DC">
            <w:pPr>
              <w:spacing w:after="0" w:line="240" w:lineRule="auto"/>
              <w:ind w:left="113" w:right="113"/>
              <w:rPr>
                <w:rFonts w:ascii="Times New Roman" w:hAnsi="Times New Roman"/>
                <w:sz w:val="26"/>
                <w:szCs w:val="26"/>
              </w:rPr>
            </w:pPr>
            <w:r w:rsidRPr="00E33567">
              <w:rPr>
                <w:rFonts w:ascii="Times New Roman" w:hAnsi="Times New Roman"/>
                <w:sz w:val="26"/>
                <w:szCs w:val="26"/>
              </w:rPr>
              <w:t>Практика</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7</w:t>
            </w:r>
          </w:p>
        </w:tc>
        <w:tc>
          <w:tcPr>
            <w:tcW w:w="1309"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180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9</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bookmarkStart w:id="0" w:name="_GoBack"/>
            <w:bookmarkEnd w:id="0"/>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11</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bl>
    <w:p w:rsidR="006A1205" w:rsidRDefault="006A1205" w:rsidP="001B6036">
      <w:pPr>
        <w:rPr>
          <w:rFonts w:ascii="Times New Roman" w:hAnsi="Times New Roman"/>
          <w:sz w:val="28"/>
          <w:szCs w:val="28"/>
        </w:rPr>
      </w:pPr>
    </w:p>
    <w:p w:rsidR="00F54F11" w:rsidRDefault="00F54F11" w:rsidP="00F54F11">
      <w:pPr>
        <w:tabs>
          <w:tab w:val="left" w:pos="8505"/>
        </w:tabs>
        <w:rPr>
          <w:rFonts w:ascii="Times New Roman" w:hAnsi="Times New Roman"/>
          <w:sz w:val="28"/>
          <w:szCs w:val="28"/>
        </w:rPr>
        <w:sectPr w:rsidR="00F54F11" w:rsidSect="00607200">
          <w:headerReference w:type="default" r:id="rId7"/>
          <w:pgSz w:w="11906" w:h="16838"/>
          <w:pgMar w:top="1134" w:right="850" w:bottom="1134" w:left="1701" w:header="708" w:footer="708" w:gutter="0"/>
          <w:cols w:space="708"/>
          <w:docGrid w:linePitch="360"/>
        </w:sectPr>
      </w:pPr>
    </w:p>
    <w:p w:rsidR="006A1205" w:rsidRDefault="006A1205" w:rsidP="001B6036"/>
    <w:p w:rsidR="001B6036" w:rsidRDefault="001B6036" w:rsidP="001B6036"/>
    <w:p w:rsidR="00B309DC" w:rsidRPr="00B309DC" w:rsidRDefault="00B309DC" w:rsidP="00B309DC">
      <w:pPr>
        <w:spacing w:after="0" w:line="240" w:lineRule="auto"/>
        <w:jc w:val="both"/>
        <w:rPr>
          <w:rFonts w:ascii="Times New Roman" w:hAnsi="Times New Roman"/>
          <w:sz w:val="28"/>
          <w:szCs w:val="28"/>
        </w:rPr>
      </w:pPr>
    </w:p>
    <w:sectPr w:rsidR="00B309DC" w:rsidRPr="00B309DC" w:rsidSect="00DA385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DF9" w:rsidRDefault="00C97DF9" w:rsidP="007F6DAD">
      <w:pPr>
        <w:spacing w:after="0" w:line="240" w:lineRule="auto"/>
      </w:pPr>
      <w:r>
        <w:separator/>
      </w:r>
    </w:p>
  </w:endnote>
  <w:endnote w:type="continuationSeparator" w:id="0">
    <w:p w:rsidR="00C97DF9" w:rsidRDefault="00C97DF9" w:rsidP="007F6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DF9" w:rsidRDefault="00C97DF9" w:rsidP="007F6DAD">
      <w:pPr>
        <w:spacing w:after="0" w:line="240" w:lineRule="auto"/>
      </w:pPr>
      <w:r>
        <w:separator/>
      </w:r>
    </w:p>
  </w:footnote>
  <w:footnote w:type="continuationSeparator" w:id="0">
    <w:p w:rsidR="00C97DF9" w:rsidRDefault="00C97DF9" w:rsidP="007F6D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D21" w:rsidRDefault="001E3D21">
    <w:pPr>
      <w:pStyle w:val="a3"/>
      <w:jc w:val="right"/>
    </w:pPr>
    <w:r>
      <w:fldChar w:fldCharType="begin"/>
    </w:r>
    <w:r>
      <w:instrText>PAGE   \* MERGEFORMAT</w:instrText>
    </w:r>
    <w:r>
      <w:fldChar w:fldCharType="separate"/>
    </w:r>
    <w:r w:rsidR="00E33567">
      <w:rPr>
        <w:noProof/>
      </w:rPr>
      <w:t>7</w:t>
    </w:r>
    <w:r>
      <w:fldChar w:fldCharType="end"/>
    </w:r>
  </w:p>
  <w:p w:rsidR="00A009EC" w:rsidRDefault="00A009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94CFF"/>
    <w:multiLevelType w:val="hybridMultilevel"/>
    <w:tmpl w:val="F3C467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79E930B1"/>
    <w:multiLevelType w:val="hybridMultilevel"/>
    <w:tmpl w:val="22429212"/>
    <w:lvl w:ilvl="0" w:tplc="4A96E0D6">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716"/>
    <w:rsid w:val="00026ACF"/>
    <w:rsid w:val="0003087B"/>
    <w:rsid w:val="000B625E"/>
    <w:rsid w:val="000E7EDA"/>
    <w:rsid w:val="00154FFD"/>
    <w:rsid w:val="001B6036"/>
    <w:rsid w:val="001E3D21"/>
    <w:rsid w:val="002221B3"/>
    <w:rsid w:val="002E21CD"/>
    <w:rsid w:val="003A4716"/>
    <w:rsid w:val="00405793"/>
    <w:rsid w:val="004F77CC"/>
    <w:rsid w:val="00607200"/>
    <w:rsid w:val="00671B9A"/>
    <w:rsid w:val="006A1205"/>
    <w:rsid w:val="006B1CD5"/>
    <w:rsid w:val="00705955"/>
    <w:rsid w:val="00732954"/>
    <w:rsid w:val="007F6DAD"/>
    <w:rsid w:val="00977252"/>
    <w:rsid w:val="00A009EC"/>
    <w:rsid w:val="00A94725"/>
    <w:rsid w:val="00B309DC"/>
    <w:rsid w:val="00B64590"/>
    <w:rsid w:val="00B82D27"/>
    <w:rsid w:val="00C2421B"/>
    <w:rsid w:val="00C739AB"/>
    <w:rsid w:val="00C95894"/>
    <w:rsid w:val="00C97DF9"/>
    <w:rsid w:val="00CB4E74"/>
    <w:rsid w:val="00D35950"/>
    <w:rsid w:val="00DA3858"/>
    <w:rsid w:val="00E33567"/>
    <w:rsid w:val="00F54F11"/>
    <w:rsid w:val="00FA6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0C20C172"/>
  <w15:docId w15:val="{127ACAEC-B72D-4632-954F-D33F05CFA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20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6DAD"/>
    <w:pPr>
      <w:tabs>
        <w:tab w:val="center" w:pos="4677"/>
        <w:tab w:val="right" w:pos="9355"/>
      </w:tabs>
      <w:spacing w:after="0" w:line="240" w:lineRule="auto"/>
    </w:pPr>
  </w:style>
  <w:style w:type="character" w:customStyle="1" w:styleId="a4">
    <w:name w:val="Верхний колонтитул Знак"/>
    <w:link w:val="a3"/>
    <w:uiPriority w:val="99"/>
    <w:locked/>
    <w:rsid w:val="007F6DAD"/>
    <w:rPr>
      <w:rFonts w:cs="Times New Roman"/>
    </w:rPr>
  </w:style>
  <w:style w:type="paragraph" w:styleId="a5">
    <w:name w:val="footer"/>
    <w:basedOn w:val="a"/>
    <w:link w:val="a6"/>
    <w:uiPriority w:val="99"/>
    <w:rsid w:val="007F6DAD"/>
    <w:pPr>
      <w:tabs>
        <w:tab w:val="center" w:pos="4677"/>
        <w:tab w:val="right" w:pos="9355"/>
      </w:tabs>
      <w:spacing w:after="0" w:line="240" w:lineRule="auto"/>
    </w:pPr>
  </w:style>
  <w:style w:type="character" w:customStyle="1" w:styleId="a6">
    <w:name w:val="Нижний колонтитул Знак"/>
    <w:link w:val="a5"/>
    <w:uiPriority w:val="99"/>
    <w:locked/>
    <w:rsid w:val="007F6DAD"/>
    <w:rPr>
      <w:rFonts w:cs="Times New Roman"/>
    </w:rPr>
  </w:style>
  <w:style w:type="paragraph" w:styleId="a7">
    <w:name w:val="List Paragraph"/>
    <w:basedOn w:val="a"/>
    <w:uiPriority w:val="99"/>
    <w:qFormat/>
    <w:rsid w:val="006B1CD5"/>
    <w:pPr>
      <w:ind w:left="720"/>
      <w:contextualSpacing/>
    </w:pPr>
  </w:style>
  <w:style w:type="character" w:styleId="a8">
    <w:name w:val="Hyperlink"/>
    <w:uiPriority w:val="99"/>
    <w:rsid w:val="006B1CD5"/>
    <w:rPr>
      <w:rFonts w:cs="Times New Roman"/>
      <w:color w:val="0000FF"/>
      <w:u w:val="single"/>
    </w:rPr>
  </w:style>
  <w:style w:type="character" w:customStyle="1" w:styleId="1">
    <w:name w:val="Основной текст Знак1"/>
    <w:link w:val="a9"/>
    <w:uiPriority w:val="99"/>
    <w:locked/>
    <w:rsid w:val="00E33567"/>
    <w:rPr>
      <w:spacing w:val="-2"/>
      <w:sz w:val="25"/>
      <w:szCs w:val="25"/>
      <w:shd w:val="clear" w:color="auto" w:fill="FFFFFF"/>
    </w:rPr>
  </w:style>
  <w:style w:type="paragraph" w:styleId="a9">
    <w:name w:val="Body Text"/>
    <w:basedOn w:val="a"/>
    <w:link w:val="1"/>
    <w:uiPriority w:val="99"/>
    <w:rsid w:val="00E33567"/>
    <w:pPr>
      <w:widowControl w:val="0"/>
      <w:shd w:val="clear" w:color="auto" w:fill="FFFFFF"/>
      <w:spacing w:after="0" w:line="240" w:lineRule="atLeast"/>
      <w:jc w:val="both"/>
    </w:pPr>
    <w:rPr>
      <w:spacing w:val="-2"/>
      <w:sz w:val="25"/>
      <w:szCs w:val="25"/>
      <w:lang w:eastAsia="ru-RU"/>
    </w:rPr>
  </w:style>
  <w:style w:type="character" w:customStyle="1" w:styleId="aa">
    <w:name w:val="Основной текст Знак"/>
    <w:uiPriority w:val="99"/>
    <w:semiHidden/>
    <w:rsid w:val="00E335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8</Pages>
  <Words>2111</Words>
  <Characters>12035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 aksenova</dc:creator>
  <cp:lastModifiedBy>Любенко Наталья Ивановна</cp:lastModifiedBy>
  <cp:revision>5</cp:revision>
  <cp:lastPrinted>2017-10-10T14:25:00Z</cp:lastPrinted>
  <dcterms:created xsi:type="dcterms:W3CDTF">2018-10-03T05:32:00Z</dcterms:created>
  <dcterms:modified xsi:type="dcterms:W3CDTF">2018-10-15T14:34:00Z</dcterms:modified>
</cp:coreProperties>
</file>